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E1B" w:rsidRDefault="006E3E1B" w:rsidP="006E3E1B">
      <w:pPr>
        <w:pStyle w:val="NoSpacing"/>
        <w:jc w:val="center"/>
        <w:rPr>
          <w:rFonts w:ascii="Cambria" w:hAnsi="Cambria"/>
          <w:b/>
          <w:sz w:val="32"/>
          <w:szCs w:val="24"/>
          <w:u w:val="single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2882"/>
        <w:gridCol w:w="6251"/>
      </w:tblGrid>
      <w:tr w:rsidR="006E3E1B" w:rsidRPr="005925C6" w:rsidTr="002335E6">
        <w:trPr>
          <w:trHeight w:val="532"/>
        </w:trPr>
        <w:tc>
          <w:tcPr>
            <w:tcW w:w="3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E1B" w:rsidRPr="005925C6" w:rsidRDefault="006E3E1B" w:rsidP="002335E6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  <w:r w:rsidRPr="005925C6">
              <w:rPr>
                <w:rFonts w:ascii="Arial" w:hAnsi="Arial" w:cs="Arial"/>
                <w:b/>
                <w:bCs/>
              </w:rPr>
              <w:t>Candidate Name</w:t>
            </w:r>
          </w:p>
        </w:tc>
        <w:tc>
          <w:tcPr>
            <w:tcW w:w="7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E1B" w:rsidRPr="005925C6" w:rsidRDefault="006E3E1B" w:rsidP="002335E6">
            <w:pPr>
              <w:pStyle w:val="NoSpacing"/>
              <w:rPr>
                <w:b/>
              </w:rPr>
            </w:pPr>
            <w:r w:rsidRPr="0043046D">
              <w:rPr>
                <w:b/>
              </w:rPr>
              <w:t>Ashish Patel</w:t>
            </w:r>
          </w:p>
        </w:tc>
      </w:tr>
      <w:tr w:rsidR="006E3E1B" w:rsidRPr="005925C6" w:rsidTr="002335E6">
        <w:trPr>
          <w:trHeight w:val="532"/>
        </w:trPr>
        <w:tc>
          <w:tcPr>
            <w:tcW w:w="31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E1B" w:rsidRPr="005925C6" w:rsidRDefault="006E3E1B" w:rsidP="002335E6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  <w:r w:rsidRPr="005925C6">
              <w:rPr>
                <w:rFonts w:ascii="Arial" w:hAnsi="Arial" w:cs="Arial"/>
                <w:b/>
                <w:bCs/>
              </w:rPr>
              <w:t>Position</w:t>
            </w:r>
          </w:p>
        </w:tc>
        <w:tc>
          <w:tcPr>
            <w:tcW w:w="7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E1B" w:rsidRPr="005925C6" w:rsidRDefault="006E3E1B" w:rsidP="002335E6">
            <w:pPr>
              <w:pStyle w:val="NoSpacing"/>
              <w:rPr>
                <w:b/>
              </w:rPr>
            </w:pPr>
            <w:r>
              <w:rPr>
                <w:b/>
              </w:rPr>
              <w:t>Application developer</w:t>
            </w:r>
          </w:p>
        </w:tc>
      </w:tr>
      <w:tr w:rsidR="006E3E1B" w:rsidRPr="005925C6" w:rsidTr="002335E6">
        <w:trPr>
          <w:trHeight w:val="883"/>
        </w:trPr>
        <w:tc>
          <w:tcPr>
            <w:tcW w:w="31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E1B" w:rsidRPr="005925C6" w:rsidRDefault="006E3E1B" w:rsidP="002335E6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  <w:r w:rsidRPr="005925C6">
              <w:rPr>
                <w:rFonts w:ascii="Arial" w:hAnsi="Arial" w:cs="Arial"/>
                <w:b/>
                <w:bCs/>
              </w:rPr>
              <w:t>Qualification</w:t>
            </w:r>
          </w:p>
        </w:tc>
        <w:tc>
          <w:tcPr>
            <w:tcW w:w="7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E1B" w:rsidRPr="00DA5B55" w:rsidRDefault="006E3E1B" w:rsidP="002335E6">
            <w:pPr>
              <w:pStyle w:val="NoSpacing"/>
              <w:rPr>
                <w:b/>
              </w:rPr>
            </w:pPr>
            <w:r w:rsidRPr="001D3FC1">
              <w:rPr>
                <w:b/>
              </w:rPr>
              <w:t>B.Tech/B.E. (Computers)</w:t>
            </w:r>
          </w:p>
        </w:tc>
      </w:tr>
      <w:tr w:rsidR="006E3E1B" w:rsidRPr="005925C6" w:rsidTr="002335E6">
        <w:trPr>
          <w:trHeight w:val="892"/>
        </w:trPr>
        <w:tc>
          <w:tcPr>
            <w:tcW w:w="31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E1B" w:rsidRPr="005925C6" w:rsidRDefault="006E3E1B" w:rsidP="002335E6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  <w:r w:rsidRPr="005925C6">
              <w:rPr>
                <w:rFonts w:ascii="Arial" w:hAnsi="Arial" w:cs="Arial"/>
                <w:b/>
                <w:bCs/>
              </w:rPr>
              <w:t>Skills / Area of Expertise</w:t>
            </w:r>
          </w:p>
        </w:tc>
        <w:tc>
          <w:tcPr>
            <w:tcW w:w="7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E1B" w:rsidRPr="005925C6" w:rsidRDefault="006E3E1B" w:rsidP="002335E6">
            <w:pPr>
              <w:pStyle w:val="NoSpacing"/>
              <w:rPr>
                <w:b/>
              </w:rPr>
            </w:pPr>
            <w:r>
              <w:rPr>
                <w:b/>
              </w:rPr>
              <w:t>ASP.NET,SQL,UI</w:t>
            </w:r>
          </w:p>
        </w:tc>
      </w:tr>
      <w:tr w:rsidR="006E3E1B" w:rsidRPr="005925C6" w:rsidTr="002335E6">
        <w:trPr>
          <w:trHeight w:val="532"/>
        </w:trPr>
        <w:tc>
          <w:tcPr>
            <w:tcW w:w="31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E1B" w:rsidRPr="005925C6" w:rsidRDefault="006E3E1B" w:rsidP="002335E6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  <w:r w:rsidRPr="005925C6">
              <w:rPr>
                <w:rFonts w:ascii="Arial" w:hAnsi="Arial" w:cs="Arial"/>
                <w:b/>
                <w:bCs/>
              </w:rPr>
              <w:t>Overall Experience</w:t>
            </w:r>
          </w:p>
        </w:tc>
        <w:tc>
          <w:tcPr>
            <w:tcW w:w="7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E1B" w:rsidRPr="005925C6" w:rsidRDefault="006E3E1B" w:rsidP="002335E6">
            <w:pPr>
              <w:pStyle w:val="NoSpacing"/>
              <w:rPr>
                <w:b/>
              </w:rPr>
            </w:pPr>
            <w:r>
              <w:rPr>
                <w:b/>
              </w:rPr>
              <w:t>4 Years</w:t>
            </w:r>
          </w:p>
        </w:tc>
      </w:tr>
      <w:tr w:rsidR="006E3E1B" w:rsidRPr="005925C6" w:rsidTr="002335E6">
        <w:trPr>
          <w:trHeight w:val="532"/>
        </w:trPr>
        <w:tc>
          <w:tcPr>
            <w:tcW w:w="31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E1B" w:rsidRPr="005925C6" w:rsidRDefault="006E3E1B" w:rsidP="002335E6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  <w:r w:rsidRPr="005925C6">
              <w:rPr>
                <w:rFonts w:ascii="Arial" w:hAnsi="Arial" w:cs="Arial"/>
                <w:b/>
                <w:bCs/>
              </w:rPr>
              <w:t xml:space="preserve">Relevant Experience </w:t>
            </w:r>
          </w:p>
        </w:tc>
        <w:tc>
          <w:tcPr>
            <w:tcW w:w="7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E1B" w:rsidRPr="005925C6" w:rsidRDefault="006E3E1B" w:rsidP="002335E6">
            <w:pPr>
              <w:pStyle w:val="NoSpacing"/>
              <w:rPr>
                <w:b/>
              </w:rPr>
            </w:pPr>
            <w:r>
              <w:rPr>
                <w:b/>
              </w:rPr>
              <w:t>3.6 Years</w:t>
            </w:r>
          </w:p>
        </w:tc>
      </w:tr>
      <w:tr w:rsidR="006E3E1B" w:rsidRPr="005925C6" w:rsidTr="002335E6">
        <w:trPr>
          <w:trHeight w:val="700"/>
        </w:trPr>
        <w:tc>
          <w:tcPr>
            <w:tcW w:w="31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E1B" w:rsidRPr="005925C6" w:rsidRDefault="006E3E1B" w:rsidP="002335E6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  <w:r w:rsidRPr="005925C6">
              <w:rPr>
                <w:rFonts w:ascii="Arial" w:hAnsi="Arial" w:cs="Arial"/>
                <w:b/>
                <w:bCs/>
              </w:rPr>
              <w:t>Present Employer</w:t>
            </w:r>
          </w:p>
        </w:tc>
        <w:tc>
          <w:tcPr>
            <w:tcW w:w="7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E1B" w:rsidRPr="005925C6" w:rsidRDefault="006E3E1B" w:rsidP="002335E6">
            <w:pPr>
              <w:pStyle w:val="NoSpacing"/>
              <w:rPr>
                <w:b/>
              </w:rPr>
            </w:pPr>
            <w:r w:rsidRPr="001D3FC1">
              <w:rPr>
                <w:b/>
              </w:rPr>
              <w:t>Sypram Technology</w:t>
            </w:r>
          </w:p>
        </w:tc>
      </w:tr>
      <w:tr w:rsidR="006E3E1B" w:rsidRPr="005925C6" w:rsidTr="002335E6">
        <w:trPr>
          <w:trHeight w:val="523"/>
        </w:trPr>
        <w:tc>
          <w:tcPr>
            <w:tcW w:w="31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E1B" w:rsidRPr="005925C6" w:rsidRDefault="006E3E1B" w:rsidP="002335E6">
            <w:pPr>
              <w:snapToGrid w:val="0"/>
              <w:spacing w:line="360" w:lineRule="auto"/>
              <w:rPr>
                <w:rFonts w:ascii="Arial" w:hAnsi="Arial" w:cs="Arial"/>
                <w:b/>
                <w:shd w:val="clear" w:color="auto" w:fill="FFFF00"/>
              </w:rPr>
            </w:pPr>
            <w:r w:rsidRPr="005925C6">
              <w:rPr>
                <w:rFonts w:ascii="Arial" w:hAnsi="Arial" w:cs="Arial"/>
                <w:b/>
                <w:bCs/>
              </w:rPr>
              <w:t>Notice Period</w:t>
            </w:r>
          </w:p>
        </w:tc>
        <w:tc>
          <w:tcPr>
            <w:tcW w:w="7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E1B" w:rsidRPr="005925C6" w:rsidRDefault="006E3E1B" w:rsidP="002335E6">
            <w:pPr>
              <w:pStyle w:val="NoSpacing"/>
              <w:rPr>
                <w:b/>
              </w:rPr>
            </w:pPr>
            <w:r>
              <w:rPr>
                <w:b/>
              </w:rPr>
              <w:t>60 Days</w:t>
            </w:r>
          </w:p>
        </w:tc>
      </w:tr>
      <w:tr w:rsidR="006E3E1B" w:rsidRPr="005925C6" w:rsidTr="002335E6">
        <w:trPr>
          <w:trHeight w:val="523"/>
        </w:trPr>
        <w:tc>
          <w:tcPr>
            <w:tcW w:w="31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E1B" w:rsidRPr="005925C6" w:rsidRDefault="006E3E1B" w:rsidP="002335E6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  <w:r w:rsidRPr="005925C6">
              <w:rPr>
                <w:rFonts w:ascii="Arial" w:hAnsi="Arial" w:cs="Arial"/>
                <w:b/>
                <w:bCs/>
              </w:rPr>
              <w:t>Work Location</w:t>
            </w:r>
          </w:p>
        </w:tc>
        <w:tc>
          <w:tcPr>
            <w:tcW w:w="7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E1B" w:rsidRPr="005925C6" w:rsidRDefault="006E3E1B" w:rsidP="002335E6">
            <w:pPr>
              <w:pStyle w:val="NoSpacing"/>
              <w:rPr>
                <w:b/>
              </w:rPr>
            </w:pPr>
            <w:r w:rsidRPr="001D3FC1">
              <w:rPr>
                <w:b/>
              </w:rPr>
              <w:t>Vadodara </w:t>
            </w:r>
          </w:p>
        </w:tc>
      </w:tr>
      <w:tr w:rsidR="006E3E1B" w:rsidRPr="005925C6" w:rsidTr="002335E6">
        <w:trPr>
          <w:trHeight w:val="523"/>
        </w:trPr>
        <w:tc>
          <w:tcPr>
            <w:tcW w:w="31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E1B" w:rsidRPr="005925C6" w:rsidRDefault="006E3E1B" w:rsidP="002335E6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  <w:r w:rsidRPr="005925C6">
              <w:rPr>
                <w:rFonts w:ascii="Arial" w:hAnsi="Arial" w:cs="Arial"/>
                <w:b/>
                <w:bCs/>
              </w:rPr>
              <w:t>Preferred Location</w:t>
            </w:r>
          </w:p>
        </w:tc>
        <w:tc>
          <w:tcPr>
            <w:tcW w:w="7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E1B" w:rsidRPr="005925C6" w:rsidRDefault="006E3E1B" w:rsidP="002335E6">
            <w:pPr>
              <w:pStyle w:val="NoSpacing"/>
              <w:rPr>
                <w:b/>
              </w:rPr>
            </w:pPr>
            <w:r>
              <w:rPr>
                <w:b/>
              </w:rPr>
              <w:t>Baroda</w:t>
            </w:r>
          </w:p>
        </w:tc>
      </w:tr>
      <w:tr w:rsidR="006E3E1B" w:rsidRPr="005925C6" w:rsidTr="002335E6">
        <w:trPr>
          <w:trHeight w:val="523"/>
        </w:trPr>
        <w:tc>
          <w:tcPr>
            <w:tcW w:w="31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E1B" w:rsidRPr="005925C6" w:rsidRDefault="006E3E1B" w:rsidP="002335E6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  <w:r w:rsidRPr="005925C6">
              <w:rPr>
                <w:rFonts w:ascii="Arial" w:hAnsi="Arial" w:cs="Arial"/>
                <w:b/>
                <w:bCs/>
              </w:rPr>
              <w:t>Current CTC</w:t>
            </w:r>
          </w:p>
        </w:tc>
        <w:tc>
          <w:tcPr>
            <w:tcW w:w="7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E1B" w:rsidRPr="005925C6" w:rsidRDefault="006E3E1B" w:rsidP="002335E6">
            <w:pPr>
              <w:pStyle w:val="NoSpacing"/>
              <w:rPr>
                <w:b/>
              </w:rPr>
            </w:pPr>
            <w:r>
              <w:rPr>
                <w:b/>
              </w:rPr>
              <w:t>6.2  L</w:t>
            </w:r>
          </w:p>
        </w:tc>
      </w:tr>
      <w:tr w:rsidR="006E3E1B" w:rsidRPr="005925C6" w:rsidTr="002335E6">
        <w:trPr>
          <w:trHeight w:val="559"/>
        </w:trPr>
        <w:tc>
          <w:tcPr>
            <w:tcW w:w="31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E1B" w:rsidRPr="005925C6" w:rsidRDefault="006E3E1B" w:rsidP="002335E6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  <w:r w:rsidRPr="005925C6">
              <w:rPr>
                <w:rFonts w:ascii="Arial" w:hAnsi="Arial" w:cs="Arial"/>
                <w:b/>
                <w:bCs/>
              </w:rPr>
              <w:t>Expected CTC</w:t>
            </w:r>
          </w:p>
        </w:tc>
        <w:tc>
          <w:tcPr>
            <w:tcW w:w="7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E1B" w:rsidRPr="005925C6" w:rsidRDefault="006E3E1B" w:rsidP="002335E6">
            <w:pPr>
              <w:pStyle w:val="NoSpacing"/>
              <w:rPr>
                <w:b/>
              </w:rPr>
            </w:pPr>
            <w:r>
              <w:rPr>
                <w:b/>
              </w:rPr>
              <w:t>8.5  L</w:t>
            </w:r>
          </w:p>
        </w:tc>
      </w:tr>
      <w:tr w:rsidR="006E3E1B" w:rsidRPr="005925C6" w:rsidTr="002335E6">
        <w:trPr>
          <w:trHeight w:val="514"/>
        </w:trPr>
        <w:tc>
          <w:tcPr>
            <w:tcW w:w="31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E1B" w:rsidRPr="005925C6" w:rsidRDefault="006E3E1B" w:rsidP="002335E6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  <w:r w:rsidRPr="005925C6">
              <w:rPr>
                <w:rFonts w:ascii="Arial" w:hAnsi="Arial" w:cs="Arial"/>
                <w:b/>
                <w:bCs/>
              </w:rPr>
              <w:t>Nationality</w:t>
            </w:r>
          </w:p>
        </w:tc>
        <w:tc>
          <w:tcPr>
            <w:tcW w:w="7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E1B" w:rsidRPr="005925C6" w:rsidRDefault="006E3E1B" w:rsidP="002335E6">
            <w:pPr>
              <w:pStyle w:val="NoSpacing"/>
              <w:rPr>
                <w:b/>
              </w:rPr>
            </w:pPr>
            <w:r>
              <w:rPr>
                <w:b/>
              </w:rPr>
              <w:t>Indian</w:t>
            </w:r>
          </w:p>
        </w:tc>
      </w:tr>
      <w:tr w:rsidR="006E3E1B" w:rsidRPr="005925C6" w:rsidTr="002335E6">
        <w:trPr>
          <w:trHeight w:val="532"/>
        </w:trPr>
        <w:tc>
          <w:tcPr>
            <w:tcW w:w="31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E1B" w:rsidRPr="005925C6" w:rsidRDefault="006E3E1B" w:rsidP="002335E6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  <w:r w:rsidRPr="005925C6">
              <w:rPr>
                <w:rFonts w:ascii="Arial" w:hAnsi="Arial" w:cs="Arial"/>
                <w:b/>
                <w:bCs/>
              </w:rPr>
              <w:t>Age  |  Date of Birth</w:t>
            </w:r>
          </w:p>
        </w:tc>
        <w:tc>
          <w:tcPr>
            <w:tcW w:w="7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E1B" w:rsidRPr="005925C6" w:rsidRDefault="006E3E1B" w:rsidP="002335E6">
            <w:pPr>
              <w:pStyle w:val="NoSpacing"/>
              <w:rPr>
                <w:b/>
              </w:rPr>
            </w:pPr>
            <w:r w:rsidRPr="001D3FC1">
              <w:rPr>
                <w:b/>
              </w:rPr>
              <w:br/>
              <w:t>14 Apr 1991</w:t>
            </w:r>
          </w:p>
        </w:tc>
      </w:tr>
      <w:tr w:rsidR="006E3E1B" w:rsidRPr="005925C6" w:rsidTr="002335E6">
        <w:trPr>
          <w:trHeight w:val="536"/>
        </w:trPr>
        <w:tc>
          <w:tcPr>
            <w:tcW w:w="31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E1B" w:rsidRPr="005925C6" w:rsidRDefault="006E3E1B" w:rsidP="002335E6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  <w:r w:rsidRPr="005925C6">
              <w:rPr>
                <w:rFonts w:ascii="Arial" w:hAnsi="Arial" w:cs="Arial"/>
                <w:b/>
                <w:bCs/>
              </w:rPr>
              <w:t>Contact  #</w:t>
            </w:r>
          </w:p>
        </w:tc>
        <w:tc>
          <w:tcPr>
            <w:tcW w:w="7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E1B" w:rsidRPr="005925C6" w:rsidRDefault="006E3E1B" w:rsidP="002335E6">
            <w:pPr>
              <w:pStyle w:val="NoSpacing"/>
              <w:rPr>
                <w:b/>
              </w:rPr>
            </w:pPr>
            <w:bookmarkStart w:id="0" w:name="mobId"/>
            <w:bookmarkEnd w:id="0"/>
            <w:r w:rsidRPr="001D3FC1">
              <w:rPr>
                <w:b/>
              </w:rPr>
              <w:t>9426432254</w:t>
            </w:r>
          </w:p>
        </w:tc>
      </w:tr>
      <w:tr w:rsidR="006E3E1B" w:rsidRPr="005925C6" w:rsidTr="002335E6">
        <w:trPr>
          <w:trHeight w:val="536"/>
        </w:trPr>
        <w:tc>
          <w:tcPr>
            <w:tcW w:w="31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E1B" w:rsidRPr="005925C6" w:rsidRDefault="006E3E1B" w:rsidP="002335E6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  <w:r w:rsidRPr="005925C6">
              <w:rPr>
                <w:rFonts w:ascii="Arial" w:hAnsi="Arial" w:cs="Arial"/>
                <w:b/>
                <w:bCs/>
              </w:rPr>
              <w:t>Availability</w:t>
            </w:r>
          </w:p>
        </w:tc>
        <w:tc>
          <w:tcPr>
            <w:tcW w:w="7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E1B" w:rsidRPr="005925C6" w:rsidRDefault="006E3E1B" w:rsidP="002335E6">
            <w:pPr>
              <w:pStyle w:val="NoSpacing"/>
              <w:rPr>
                <w:b/>
              </w:rPr>
            </w:pPr>
          </w:p>
        </w:tc>
      </w:tr>
    </w:tbl>
    <w:p w:rsidR="00D87D28" w:rsidRPr="00281378" w:rsidRDefault="00281378" w:rsidP="00281378">
      <w:pPr>
        <w:jc w:val="center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28"/>
        </w:rPr>
        <w:t>Curriculum Vitae</w:t>
      </w:r>
    </w:p>
    <w:p w:rsidR="00D87D28" w:rsidRDefault="00663AD1">
      <w:pPr>
        <w:pStyle w:val="Heading9"/>
        <w:tabs>
          <w:tab w:val="left" w:pos="0"/>
        </w:tabs>
        <w:rPr>
          <w:rStyle w:val="fields11"/>
          <w:b/>
          <w:color w:val="auto"/>
          <w:sz w:val="24"/>
          <w:szCs w:val="18"/>
        </w:rPr>
      </w:pPr>
      <w:r>
        <w:rPr>
          <w:rStyle w:val="fields11"/>
          <w:b/>
          <w:color w:val="auto"/>
          <w:sz w:val="24"/>
          <w:szCs w:val="18"/>
        </w:rPr>
        <w:t>Ashish</w:t>
      </w:r>
      <w:r w:rsidR="00D87D28">
        <w:rPr>
          <w:rStyle w:val="fields11"/>
          <w:b/>
          <w:color w:val="auto"/>
          <w:sz w:val="24"/>
          <w:szCs w:val="18"/>
        </w:rPr>
        <w:t xml:space="preserve"> Patel</w:t>
      </w:r>
    </w:p>
    <w:p w:rsidR="00D87D28" w:rsidRDefault="006D2065">
      <w:pPr>
        <w:jc w:val="center"/>
        <w:rPr>
          <w:rStyle w:val="fields11"/>
          <w:rFonts w:cs="Arial"/>
          <w:color w:val="auto"/>
          <w:sz w:val="18"/>
          <w:szCs w:val="18"/>
        </w:rPr>
      </w:pPr>
      <w:r>
        <w:rPr>
          <w:rStyle w:val="fields11"/>
          <w:rFonts w:cs="Arial"/>
          <w:color w:val="auto"/>
          <w:sz w:val="18"/>
          <w:szCs w:val="18"/>
        </w:rPr>
        <w:t>342/1, Shreyash Society</w:t>
      </w:r>
      <w:r w:rsidR="00663AD1">
        <w:rPr>
          <w:rStyle w:val="fields11"/>
          <w:rFonts w:cs="Arial"/>
          <w:color w:val="auto"/>
          <w:sz w:val="18"/>
          <w:szCs w:val="18"/>
        </w:rPr>
        <w:t>,</w:t>
      </w:r>
      <w:r>
        <w:rPr>
          <w:rStyle w:val="fields11"/>
          <w:rFonts w:cs="Arial"/>
          <w:color w:val="auto"/>
          <w:sz w:val="18"/>
          <w:szCs w:val="18"/>
        </w:rPr>
        <w:t xml:space="preserve"> Nr G5,</w:t>
      </w:r>
      <w:r w:rsidR="00663AD1">
        <w:rPr>
          <w:rStyle w:val="fields11"/>
          <w:rFonts w:cs="Arial"/>
          <w:color w:val="auto"/>
          <w:sz w:val="18"/>
          <w:szCs w:val="18"/>
        </w:rPr>
        <w:t xml:space="preserve"> </w:t>
      </w:r>
      <w:r>
        <w:rPr>
          <w:rStyle w:val="fields11"/>
          <w:rFonts w:cs="Arial"/>
          <w:color w:val="auto"/>
          <w:sz w:val="18"/>
          <w:szCs w:val="18"/>
        </w:rPr>
        <w:t>Sector 22</w:t>
      </w:r>
      <w:r w:rsidR="00663AD1">
        <w:rPr>
          <w:rStyle w:val="fields11"/>
          <w:rFonts w:cs="Arial"/>
          <w:color w:val="auto"/>
          <w:sz w:val="18"/>
          <w:szCs w:val="18"/>
        </w:rPr>
        <w:t xml:space="preserve">, </w:t>
      </w:r>
      <w:r>
        <w:rPr>
          <w:rStyle w:val="fields11"/>
          <w:rFonts w:cs="Arial"/>
          <w:color w:val="auto"/>
          <w:sz w:val="18"/>
          <w:szCs w:val="18"/>
        </w:rPr>
        <w:t>Gandhinagar</w:t>
      </w:r>
      <w:r w:rsidR="00DB15EF">
        <w:rPr>
          <w:rStyle w:val="fields11"/>
          <w:rFonts w:cs="Arial"/>
          <w:color w:val="auto"/>
          <w:sz w:val="18"/>
          <w:szCs w:val="18"/>
        </w:rPr>
        <w:t xml:space="preserve">, </w:t>
      </w:r>
      <w:r w:rsidR="00663AD1">
        <w:rPr>
          <w:rStyle w:val="fields11"/>
          <w:rFonts w:cs="Arial"/>
          <w:color w:val="auto"/>
          <w:sz w:val="18"/>
          <w:szCs w:val="18"/>
        </w:rPr>
        <w:t>Gujarat,</w:t>
      </w:r>
      <w:r w:rsidR="00DB15EF">
        <w:rPr>
          <w:rStyle w:val="fields11"/>
          <w:rFonts w:cs="Arial"/>
          <w:color w:val="auto"/>
          <w:sz w:val="18"/>
          <w:szCs w:val="18"/>
        </w:rPr>
        <w:t xml:space="preserve"> </w:t>
      </w:r>
      <w:r w:rsidR="00663AD1">
        <w:rPr>
          <w:rStyle w:val="fields11"/>
          <w:rFonts w:cs="Arial"/>
          <w:color w:val="auto"/>
          <w:sz w:val="18"/>
          <w:szCs w:val="18"/>
        </w:rPr>
        <w:t xml:space="preserve">India, </w:t>
      </w:r>
      <w:r>
        <w:rPr>
          <w:rStyle w:val="fields11"/>
          <w:rFonts w:cs="Arial"/>
          <w:color w:val="auto"/>
          <w:sz w:val="18"/>
          <w:szCs w:val="18"/>
        </w:rPr>
        <w:t>382022</w:t>
      </w:r>
    </w:p>
    <w:p w:rsidR="00D87D28" w:rsidRDefault="00D87D28">
      <w:pPr>
        <w:tabs>
          <w:tab w:val="left" w:pos="7065"/>
        </w:tabs>
        <w:jc w:val="center"/>
        <w:rPr>
          <w:rStyle w:val="fields11"/>
          <w:rFonts w:cs="Arial"/>
          <w:bCs/>
          <w:color w:val="auto"/>
          <w:sz w:val="18"/>
          <w:szCs w:val="18"/>
        </w:rPr>
      </w:pPr>
      <w:r>
        <w:rPr>
          <w:rStyle w:val="fields11"/>
          <w:rFonts w:cs="Arial"/>
          <w:color w:val="auto"/>
          <w:sz w:val="18"/>
          <w:szCs w:val="18"/>
        </w:rPr>
        <w:t>E</w:t>
      </w:r>
      <w:r>
        <w:rPr>
          <w:rFonts w:ascii="Verdana" w:hAnsi="Verdana" w:cs="Arial"/>
          <w:sz w:val="18"/>
          <w:szCs w:val="18"/>
        </w:rPr>
        <w:t>-</w:t>
      </w:r>
      <w:r w:rsidR="00A951AC">
        <w:rPr>
          <w:rFonts w:ascii="Verdana" w:hAnsi="Verdana" w:cs="Arial"/>
          <w:sz w:val="18"/>
          <w:szCs w:val="18"/>
        </w:rPr>
        <w:t>Mail</w:t>
      </w:r>
      <w:r w:rsidR="00A951AC">
        <w:rPr>
          <w:rFonts w:ascii="Verdana" w:hAnsi="Verdana"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 xml:space="preserve"> </w:t>
      </w:r>
      <w:r w:rsidR="00663AD1">
        <w:rPr>
          <w:rFonts w:ascii="Verdana" w:hAnsi="Verdana"/>
          <w:sz w:val="20"/>
          <w:szCs w:val="20"/>
        </w:rPr>
        <w:t>toaashishpatel@gmail.com</w:t>
      </w:r>
    </w:p>
    <w:p w:rsidR="00D87D28" w:rsidRDefault="00C822BE">
      <w:pPr>
        <w:jc w:val="center"/>
        <w:rPr>
          <w:rStyle w:val="fields11"/>
          <w:rFonts w:cs="Arial"/>
          <w:color w:val="auto"/>
          <w:sz w:val="18"/>
          <w:szCs w:val="18"/>
        </w:rPr>
      </w:pPr>
      <w:r>
        <w:rPr>
          <w:rStyle w:val="fields11"/>
          <w:rFonts w:cs="Arial"/>
          <w:bCs/>
          <w:color w:val="auto"/>
          <w:sz w:val="18"/>
          <w:szCs w:val="18"/>
        </w:rPr>
        <w:t>Mobile:</w:t>
      </w:r>
      <w:r w:rsidR="00663AD1">
        <w:rPr>
          <w:rStyle w:val="fields11"/>
          <w:rFonts w:cs="Arial"/>
          <w:bCs/>
          <w:color w:val="auto"/>
          <w:sz w:val="18"/>
          <w:szCs w:val="18"/>
        </w:rPr>
        <w:t xml:space="preserve"> </w:t>
      </w:r>
      <w:r>
        <w:rPr>
          <w:rStyle w:val="fields11"/>
          <w:rFonts w:cs="Arial"/>
          <w:color w:val="auto"/>
          <w:sz w:val="18"/>
          <w:szCs w:val="18"/>
        </w:rPr>
        <w:t>(+</w:t>
      </w:r>
      <w:r w:rsidR="00663AD1">
        <w:rPr>
          <w:rStyle w:val="fields11"/>
          <w:rFonts w:cs="Arial"/>
          <w:color w:val="auto"/>
          <w:sz w:val="18"/>
          <w:szCs w:val="18"/>
        </w:rPr>
        <w:t>91) 9426432254</w:t>
      </w:r>
    </w:p>
    <w:p w:rsidR="00D87D28" w:rsidRPr="00FC0423" w:rsidRDefault="00D87D28">
      <w:pPr>
        <w:jc w:val="center"/>
        <w:rPr>
          <w:rFonts w:ascii="Verdana" w:hAnsi="Verdana" w:cs="Arial"/>
          <w:b/>
          <w:bCs/>
          <w:sz w:val="20"/>
          <w:szCs w:val="18"/>
          <w:u w:val="single"/>
        </w:rPr>
      </w:pPr>
    </w:p>
    <w:p w:rsidR="00D87D28" w:rsidRPr="0034684C" w:rsidRDefault="00D87D28">
      <w:pPr>
        <w:pBdr>
          <w:top w:val="single" w:sz="4" w:space="2" w:color="000000"/>
        </w:pBdr>
        <w:jc w:val="both"/>
        <w:rPr>
          <w:rFonts w:ascii="Verdana" w:hAnsi="Verdana"/>
          <w:b/>
          <w:bCs/>
          <w:sz w:val="32"/>
          <w:szCs w:val="20"/>
        </w:rPr>
      </w:pPr>
    </w:p>
    <w:p w:rsidR="00D87D28" w:rsidRPr="00DD0B7A" w:rsidRDefault="00D87D28" w:rsidP="002B24A3">
      <w:pPr>
        <w:pBdr>
          <w:top w:val="single" w:sz="4" w:space="2" w:color="000000"/>
        </w:pBdr>
        <w:spacing w:line="360" w:lineRule="auto"/>
        <w:jc w:val="both"/>
        <w:rPr>
          <w:rFonts w:ascii="Verdana" w:hAnsi="Verdana"/>
          <w:b/>
          <w:bCs/>
          <w:sz w:val="22"/>
          <w:szCs w:val="20"/>
        </w:rPr>
      </w:pPr>
      <w:r>
        <w:rPr>
          <w:rFonts w:ascii="Verdana" w:hAnsi="Verdana"/>
          <w:b/>
          <w:bCs/>
          <w:sz w:val="22"/>
          <w:szCs w:val="20"/>
        </w:rPr>
        <w:t>Job Ob</w:t>
      </w:r>
      <w:r w:rsidR="00DD0B7A">
        <w:rPr>
          <w:rFonts w:ascii="Verdana" w:hAnsi="Verdana"/>
          <w:b/>
          <w:bCs/>
          <w:sz w:val="22"/>
          <w:szCs w:val="20"/>
        </w:rPr>
        <w:t xml:space="preserve">jective &amp; Professional Profile </w:t>
      </w:r>
    </w:p>
    <w:p w:rsidR="00D87D28" w:rsidRDefault="00D87D28">
      <w:pPr>
        <w:pBdr>
          <w:top w:val="single" w:sz="4" w:space="2" w:color="000000"/>
        </w:pBd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18"/>
        </w:rPr>
        <w:t>Seeking challenging assignments as Software</w:t>
      </w:r>
      <w:r w:rsidR="00F03570">
        <w:rPr>
          <w:rFonts w:ascii="Verdana" w:hAnsi="Verdana" w:cs="Arial"/>
          <w:sz w:val="20"/>
          <w:szCs w:val="18"/>
        </w:rPr>
        <w:t>/Web</w:t>
      </w:r>
      <w:r>
        <w:rPr>
          <w:rFonts w:ascii="Verdana" w:hAnsi="Verdana" w:cs="Arial"/>
          <w:sz w:val="20"/>
          <w:szCs w:val="18"/>
        </w:rPr>
        <w:t xml:space="preserve"> </w:t>
      </w:r>
      <w:r w:rsidR="00CB2FFD">
        <w:rPr>
          <w:rFonts w:ascii="Verdana" w:hAnsi="Verdana" w:cs="Arial"/>
          <w:sz w:val="20"/>
          <w:szCs w:val="18"/>
        </w:rPr>
        <w:t>Developer</w:t>
      </w:r>
      <w:r>
        <w:rPr>
          <w:rFonts w:ascii="Verdana" w:hAnsi="Verdana" w:cs="Arial"/>
          <w:sz w:val="20"/>
          <w:szCs w:val="18"/>
        </w:rPr>
        <w:t xml:space="preserve"> </w:t>
      </w:r>
      <w:r w:rsidR="00CB2FFD">
        <w:rPr>
          <w:rFonts w:ascii="Verdana" w:hAnsi="Verdana" w:cs="Arial"/>
          <w:sz w:val="20"/>
          <w:szCs w:val="18"/>
        </w:rPr>
        <w:t>and</w:t>
      </w:r>
      <w:r w:rsidR="00EF69BE">
        <w:rPr>
          <w:rFonts w:ascii="Verdana" w:hAnsi="Verdana" w:cs="Arial"/>
          <w:sz w:val="20"/>
          <w:szCs w:val="18"/>
        </w:rPr>
        <w:t xml:space="preserve"> </w:t>
      </w:r>
      <w:r w:rsidR="00CB2FFD">
        <w:rPr>
          <w:rFonts w:ascii="Verdana" w:hAnsi="Verdana" w:cs="Arial"/>
          <w:sz w:val="20"/>
          <w:szCs w:val="18"/>
        </w:rPr>
        <w:t>t</w:t>
      </w:r>
      <w:r>
        <w:rPr>
          <w:rFonts w:ascii="Verdana" w:hAnsi="Verdana" w:cs="Arial"/>
          <w:sz w:val="20"/>
          <w:szCs w:val="20"/>
        </w:rPr>
        <w:t xml:space="preserve">o contribute my best towards world-class </w:t>
      </w:r>
      <w:r w:rsidR="006E1B0B">
        <w:rPr>
          <w:rFonts w:ascii="Verdana" w:hAnsi="Verdana" w:cs="Arial"/>
          <w:sz w:val="20"/>
          <w:szCs w:val="20"/>
        </w:rPr>
        <w:t>Products</w:t>
      </w:r>
      <w:r w:rsidR="002B61E2">
        <w:rPr>
          <w:rFonts w:ascii="Verdana" w:hAnsi="Verdana" w:cs="Arial"/>
          <w:sz w:val="20"/>
          <w:szCs w:val="20"/>
        </w:rPr>
        <w:t xml:space="preserve"> &amp; S</w:t>
      </w:r>
      <w:r>
        <w:rPr>
          <w:rFonts w:ascii="Verdana" w:hAnsi="Verdana" w:cs="Arial"/>
          <w:sz w:val="20"/>
          <w:szCs w:val="20"/>
        </w:rPr>
        <w:t>ervices and to exceed customer</w:t>
      </w:r>
      <w:r w:rsidR="006E1B0B">
        <w:rPr>
          <w:rFonts w:ascii="Verdana" w:hAnsi="Verdana" w:cs="Arial"/>
          <w:sz w:val="20"/>
          <w:szCs w:val="20"/>
        </w:rPr>
        <w:t>s</w:t>
      </w:r>
      <w:r>
        <w:rPr>
          <w:rFonts w:ascii="Verdana" w:hAnsi="Verdana" w:cs="Arial"/>
          <w:sz w:val="20"/>
          <w:szCs w:val="20"/>
        </w:rPr>
        <w:t xml:space="preserve"> &amp; </w:t>
      </w:r>
      <w:r w:rsidR="004D127B">
        <w:rPr>
          <w:rFonts w:ascii="Verdana" w:hAnsi="Verdana" w:cs="Arial"/>
          <w:sz w:val="20"/>
          <w:szCs w:val="20"/>
        </w:rPr>
        <w:t>employers’</w:t>
      </w:r>
      <w:r>
        <w:rPr>
          <w:rFonts w:ascii="Verdana" w:hAnsi="Verdana" w:cs="Arial"/>
          <w:sz w:val="20"/>
          <w:szCs w:val="20"/>
        </w:rPr>
        <w:t xml:space="preserve"> expectations through my knowledge, skill and optimum use of Information Technology.</w:t>
      </w:r>
    </w:p>
    <w:p w:rsidR="005678A2" w:rsidRPr="00E20226" w:rsidRDefault="005678A2" w:rsidP="00E20226">
      <w:pPr>
        <w:pStyle w:val="Heading3"/>
        <w:numPr>
          <w:ilvl w:val="0"/>
          <w:numId w:val="0"/>
        </w:numPr>
        <w:tabs>
          <w:tab w:val="left" w:pos="1860"/>
        </w:tabs>
        <w:spacing w:after="0"/>
        <w:rPr>
          <w:sz w:val="32"/>
        </w:rPr>
      </w:pPr>
    </w:p>
    <w:p w:rsidR="00D87D28" w:rsidRPr="00DD0B7A" w:rsidRDefault="00D87D28" w:rsidP="002B24A3">
      <w:pPr>
        <w:pStyle w:val="Heading3"/>
        <w:tabs>
          <w:tab w:val="left" w:pos="0"/>
          <w:tab w:val="left" w:pos="1860"/>
        </w:tabs>
        <w:spacing w:after="0" w:line="360" w:lineRule="auto"/>
        <w:rPr>
          <w:sz w:val="22"/>
        </w:rPr>
      </w:pPr>
      <w:r>
        <w:rPr>
          <w:sz w:val="22"/>
        </w:rPr>
        <w:t>Education</w:t>
      </w:r>
      <w:r>
        <w:rPr>
          <w:sz w:val="22"/>
        </w:rPr>
        <w:tab/>
      </w:r>
    </w:p>
    <w:p w:rsidR="00D87D28" w:rsidRPr="0043208A" w:rsidRDefault="0091309B" w:rsidP="0043208A">
      <w:pPr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b/>
          <w:bCs/>
          <w:sz w:val="20"/>
          <w:szCs w:val="18"/>
        </w:rPr>
        <w:t>B.E. IT</w:t>
      </w:r>
      <w:r w:rsidR="008C6BA1" w:rsidRPr="008C6BA1">
        <w:rPr>
          <w:rFonts w:ascii="Verdana" w:hAnsi="Verdana" w:cs="Arial"/>
          <w:sz w:val="20"/>
          <w:szCs w:val="18"/>
        </w:rPr>
        <w:t xml:space="preserve"> </w:t>
      </w:r>
      <w:r w:rsidR="002B2618">
        <w:rPr>
          <w:rFonts w:ascii="Verdana" w:hAnsi="Verdana" w:cs="Arial"/>
          <w:sz w:val="20"/>
          <w:szCs w:val="18"/>
        </w:rPr>
        <w:t xml:space="preserve">completed with 61.44% </w:t>
      </w:r>
      <w:r w:rsidR="00710246">
        <w:rPr>
          <w:rFonts w:ascii="Verdana" w:hAnsi="Verdana" w:cs="Arial"/>
          <w:sz w:val="20"/>
          <w:szCs w:val="18"/>
        </w:rPr>
        <w:t>from D.D.U</w:t>
      </w:r>
      <w:r w:rsidR="0043208A">
        <w:rPr>
          <w:rFonts w:ascii="Verdana" w:hAnsi="Verdana" w:cs="Arial"/>
          <w:sz w:val="20"/>
          <w:szCs w:val="18"/>
        </w:rPr>
        <w:t xml:space="preserve"> (Dharmasinh Desai </w:t>
      </w:r>
      <w:r w:rsidR="002B2618">
        <w:rPr>
          <w:rFonts w:ascii="Verdana" w:hAnsi="Verdana" w:cs="Arial"/>
          <w:sz w:val="20"/>
          <w:szCs w:val="18"/>
        </w:rPr>
        <w:t>University</w:t>
      </w:r>
      <w:r w:rsidR="00A85B9C">
        <w:rPr>
          <w:rFonts w:ascii="Verdana" w:hAnsi="Verdana" w:cs="Arial"/>
          <w:sz w:val="20"/>
          <w:szCs w:val="18"/>
        </w:rPr>
        <w:t>)</w:t>
      </w:r>
      <w:r w:rsidR="0043208A">
        <w:rPr>
          <w:rFonts w:ascii="Verdana" w:hAnsi="Verdana" w:cs="Arial"/>
          <w:sz w:val="20"/>
          <w:szCs w:val="18"/>
        </w:rPr>
        <w:t xml:space="preserve"> in </w:t>
      </w:r>
      <w:r w:rsidR="006B248A">
        <w:rPr>
          <w:rFonts w:ascii="Verdana" w:hAnsi="Verdana" w:cs="Arial"/>
          <w:sz w:val="20"/>
          <w:szCs w:val="18"/>
        </w:rPr>
        <w:t>2012</w:t>
      </w:r>
    </w:p>
    <w:p w:rsidR="00D87D28" w:rsidRDefault="008F6E14">
      <w:pPr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Verdana" w:hAnsi="Verdana" w:cs="Arial"/>
          <w:sz w:val="20"/>
          <w:szCs w:val="18"/>
        </w:rPr>
      </w:pPr>
      <w:r>
        <w:rPr>
          <w:rFonts w:ascii="Verdana" w:hAnsi="Verdana" w:cs="Arial"/>
          <w:b/>
          <w:bCs/>
          <w:sz w:val="20"/>
          <w:szCs w:val="18"/>
        </w:rPr>
        <w:t xml:space="preserve">HSC </w:t>
      </w:r>
      <w:r>
        <w:rPr>
          <w:rFonts w:ascii="Verdana" w:hAnsi="Verdana" w:cs="Arial"/>
          <w:sz w:val="20"/>
          <w:szCs w:val="18"/>
        </w:rPr>
        <w:t>completed with 89.33% f</w:t>
      </w:r>
      <w:r w:rsidR="0091309B">
        <w:rPr>
          <w:rFonts w:ascii="Verdana" w:hAnsi="Verdana" w:cs="Arial"/>
          <w:sz w:val="20"/>
          <w:szCs w:val="18"/>
        </w:rPr>
        <w:t xml:space="preserve">rom </w:t>
      </w:r>
      <w:r w:rsidR="00C7476D">
        <w:rPr>
          <w:rFonts w:ascii="Verdana" w:hAnsi="Verdana" w:cs="Arial"/>
          <w:sz w:val="20"/>
          <w:szCs w:val="18"/>
        </w:rPr>
        <w:t xml:space="preserve">GSHEB </w:t>
      </w:r>
      <w:r>
        <w:rPr>
          <w:rFonts w:ascii="Verdana" w:hAnsi="Verdana" w:cs="Arial"/>
          <w:sz w:val="20"/>
          <w:szCs w:val="18"/>
        </w:rPr>
        <w:t>in March 2008</w:t>
      </w:r>
    </w:p>
    <w:p w:rsidR="003C166B" w:rsidRPr="003C166B" w:rsidRDefault="003C166B" w:rsidP="003C166B">
      <w:pPr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Verdana" w:hAnsi="Verdana" w:cs="Arial"/>
          <w:sz w:val="20"/>
          <w:szCs w:val="18"/>
        </w:rPr>
      </w:pPr>
      <w:r>
        <w:rPr>
          <w:rFonts w:ascii="Verdana" w:hAnsi="Verdana" w:cs="Arial"/>
          <w:b/>
          <w:bCs/>
          <w:sz w:val="20"/>
          <w:szCs w:val="18"/>
        </w:rPr>
        <w:t xml:space="preserve">SSC </w:t>
      </w:r>
      <w:r w:rsidR="0004569B">
        <w:rPr>
          <w:rFonts w:ascii="Verdana" w:hAnsi="Verdana" w:cs="Arial"/>
          <w:sz w:val="20"/>
          <w:szCs w:val="18"/>
        </w:rPr>
        <w:t xml:space="preserve">completed with 90.29% </w:t>
      </w:r>
      <w:r>
        <w:rPr>
          <w:rFonts w:ascii="Verdana" w:hAnsi="Verdana" w:cs="Arial"/>
          <w:sz w:val="20"/>
          <w:szCs w:val="18"/>
        </w:rPr>
        <w:t xml:space="preserve">from </w:t>
      </w:r>
      <w:r w:rsidR="00AB72EC">
        <w:rPr>
          <w:rFonts w:ascii="Verdana" w:hAnsi="Verdana" w:cs="Arial"/>
          <w:sz w:val="20"/>
          <w:szCs w:val="18"/>
        </w:rPr>
        <w:t>GSH</w:t>
      </w:r>
      <w:r>
        <w:rPr>
          <w:rFonts w:ascii="Verdana" w:hAnsi="Verdana" w:cs="Arial"/>
          <w:sz w:val="20"/>
          <w:szCs w:val="18"/>
        </w:rPr>
        <w:t>E</w:t>
      </w:r>
      <w:r w:rsidR="00AB72EC">
        <w:rPr>
          <w:rFonts w:ascii="Verdana" w:hAnsi="Verdana" w:cs="Arial"/>
          <w:sz w:val="20"/>
          <w:szCs w:val="18"/>
        </w:rPr>
        <w:t>B</w:t>
      </w:r>
      <w:r>
        <w:rPr>
          <w:rFonts w:ascii="Verdana" w:hAnsi="Verdana" w:cs="Arial"/>
          <w:sz w:val="20"/>
          <w:szCs w:val="18"/>
        </w:rPr>
        <w:t xml:space="preserve"> </w:t>
      </w:r>
      <w:r w:rsidR="008C45FD">
        <w:rPr>
          <w:rFonts w:ascii="Verdana" w:hAnsi="Verdana" w:cs="Arial"/>
          <w:sz w:val="20"/>
          <w:szCs w:val="18"/>
        </w:rPr>
        <w:t>in March 200</w:t>
      </w:r>
      <w:r w:rsidR="00CD3C88">
        <w:rPr>
          <w:rFonts w:ascii="Verdana" w:hAnsi="Verdana" w:cs="Arial"/>
          <w:sz w:val="20"/>
          <w:szCs w:val="18"/>
        </w:rPr>
        <w:t>6</w:t>
      </w:r>
    </w:p>
    <w:p w:rsidR="00BF00B1" w:rsidRPr="006C5142" w:rsidRDefault="00BF00B1" w:rsidP="00C85472">
      <w:pPr>
        <w:spacing w:line="276" w:lineRule="auto"/>
        <w:jc w:val="both"/>
        <w:rPr>
          <w:rFonts w:ascii="Verdana" w:hAnsi="Verdana" w:cs="Arial"/>
          <w:b/>
          <w:bCs/>
          <w:sz w:val="32"/>
        </w:rPr>
      </w:pPr>
    </w:p>
    <w:p w:rsidR="00CF7316" w:rsidRPr="00DD0B7A" w:rsidRDefault="00DD0B7A" w:rsidP="002B24A3">
      <w:pPr>
        <w:spacing w:line="360" w:lineRule="auto"/>
        <w:jc w:val="both"/>
        <w:rPr>
          <w:rFonts w:ascii="Verdana" w:hAnsi="Verdana"/>
          <w:b/>
          <w:sz w:val="22"/>
          <w:szCs w:val="20"/>
        </w:rPr>
      </w:pPr>
      <w:r>
        <w:rPr>
          <w:rFonts w:ascii="Verdana" w:hAnsi="Verdana"/>
          <w:b/>
          <w:sz w:val="22"/>
          <w:szCs w:val="20"/>
        </w:rPr>
        <w:lastRenderedPageBreak/>
        <w:t>Skill Set</w:t>
      </w:r>
    </w:p>
    <w:p w:rsidR="00320447" w:rsidRDefault="00320447" w:rsidP="00B16FC1">
      <w:pPr>
        <w:numPr>
          <w:ilvl w:val="0"/>
          <w:numId w:val="11"/>
        </w:numPr>
        <w:suppressAutoHyphens w:val="0"/>
        <w:rPr>
          <w:rFonts w:ascii="Verdana" w:hAnsi="Verdana" w:cs="Arial"/>
          <w:color w:val="000000"/>
          <w:sz w:val="20"/>
          <w:szCs w:val="21"/>
        </w:rPr>
      </w:pPr>
      <w:r w:rsidRPr="00F11F01">
        <w:rPr>
          <w:rFonts w:ascii="Verdana" w:hAnsi="Verdana" w:cs="Arial"/>
          <w:b/>
          <w:color w:val="000000"/>
          <w:sz w:val="20"/>
          <w:szCs w:val="21"/>
        </w:rPr>
        <w:t>Languages</w:t>
      </w:r>
      <w:r>
        <w:rPr>
          <w:rFonts w:ascii="Verdana" w:hAnsi="Verdana" w:cs="Arial"/>
          <w:color w:val="000000"/>
          <w:sz w:val="20"/>
          <w:szCs w:val="21"/>
        </w:rPr>
        <w:t>: C#.Net (4.</w:t>
      </w:r>
      <w:r w:rsidR="0000041D">
        <w:rPr>
          <w:rFonts w:ascii="Verdana" w:hAnsi="Verdana" w:cs="Arial"/>
          <w:color w:val="000000"/>
          <w:sz w:val="20"/>
          <w:szCs w:val="21"/>
        </w:rPr>
        <w:t>6</w:t>
      </w:r>
      <w:r>
        <w:rPr>
          <w:rFonts w:ascii="Verdana" w:hAnsi="Verdana" w:cs="Arial"/>
          <w:color w:val="000000"/>
          <w:sz w:val="20"/>
          <w:szCs w:val="21"/>
        </w:rPr>
        <w:t>)</w:t>
      </w:r>
      <w:r w:rsidR="00072663">
        <w:rPr>
          <w:rFonts w:ascii="Verdana" w:hAnsi="Verdana" w:cs="Arial"/>
          <w:color w:val="000000"/>
          <w:sz w:val="20"/>
          <w:szCs w:val="21"/>
        </w:rPr>
        <w:t>, ASP.Net Core (1)</w:t>
      </w:r>
      <w:r w:rsidR="00D168B4">
        <w:rPr>
          <w:rFonts w:ascii="Verdana" w:hAnsi="Verdana" w:cs="Arial"/>
          <w:color w:val="000000"/>
          <w:sz w:val="20"/>
          <w:szCs w:val="21"/>
        </w:rPr>
        <w:t>, Swift</w:t>
      </w:r>
      <w:r w:rsidR="00B3289A">
        <w:rPr>
          <w:rFonts w:ascii="Verdana" w:hAnsi="Verdana" w:cs="Arial"/>
          <w:color w:val="000000"/>
          <w:sz w:val="20"/>
          <w:szCs w:val="21"/>
        </w:rPr>
        <w:t xml:space="preserve"> Basic</w:t>
      </w:r>
      <w:r w:rsidR="00A148C8">
        <w:rPr>
          <w:rFonts w:ascii="Verdana" w:hAnsi="Verdana" w:cs="Arial"/>
          <w:color w:val="000000"/>
          <w:sz w:val="20"/>
          <w:szCs w:val="21"/>
        </w:rPr>
        <w:t xml:space="preserve"> (2.1)</w:t>
      </w:r>
    </w:p>
    <w:p w:rsidR="00320447" w:rsidRDefault="00320447" w:rsidP="00CF7316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 w:rsidRPr="00F11F01">
        <w:rPr>
          <w:rFonts w:ascii="Verdana" w:hAnsi="Verdana" w:cs="Arial"/>
          <w:b/>
          <w:color w:val="000000"/>
          <w:sz w:val="20"/>
          <w:szCs w:val="21"/>
        </w:rPr>
        <w:t>Database</w:t>
      </w:r>
      <w:r w:rsidR="005D2239" w:rsidRPr="00F11F01">
        <w:rPr>
          <w:rFonts w:ascii="Verdana" w:hAnsi="Verdana" w:cs="Arial"/>
          <w:b/>
          <w:color w:val="000000"/>
          <w:sz w:val="20"/>
          <w:szCs w:val="21"/>
        </w:rPr>
        <w:t>s</w:t>
      </w:r>
      <w:r>
        <w:rPr>
          <w:rFonts w:ascii="Verdana" w:hAnsi="Verdana" w:cs="Arial"/>
          <w:color w:val="000000"/>
          <w:sz w:val="20"/>
          <w:szCs w:val="21"/>
        </w:rPr>
        <w:t xml:space="preserve">: </w:t>
      </w:r>
      <w:r w:rsidR="00FA427C">
        <w:rPr>
          <w:rFonts w:ascii="Verdana" w:hAnsi="Verdana" w:cs="Arial"/>
          <w:color w:val="000000"/>
          <w:sz w:val="20"/>
          <w:szCs w:val="21"/>
        </w:rPr>
        <w:t xml:space="preserve">SQL Server </w:t>
      </w:r>
      <w:r w:rsidR="003460D0">
        <w:rPr>
          <w:rFonts w:ascii="Verdana" w:hAnsi="Verdana" w:cs="Arial"/>
          <w:color w:val="000000"/>
          <w:sz w:val="20"/>
          <w:szCs w:val="21"/>
        </w:rPr>
        <w:t>(</w:t>
      </w:r>
      <w:r w:rsidR="00FE7740">
        <w:rPr>
          <w:rFonts w:ascii="Verdana" w:hAnsi="Verdana" w:cs="Arial"/>
          <w:color w:val="000000"/>
          <w:sz w:val="20"/>
          <w:szCs w:val="21"/>
        </w:rPr>
        <w:t>201</w:t>
      </w:r>
      <w:r w:rsidR="0000041D">
        <w:rPr>
          <w:rFonts w:ascii="Verdana" w:hAnsi="Verdana" w:cs="Arial"/>
          <w:color w:val="000000"/>
          <w:sz w:val="20"/>
          <w:szCs w:val="21"/>
        </w:rPr>
        <w:t>4</w:t>
      </w:r>
      <w:r w:rsidR="003460D0">
        <w:rPr>
          <w:rFonts w:ascii="Verdana" w:hAnsi="Verdana" w:cs="Arial"/>
          <w:color w:val="000000"/>
          <w:sz w:val="20"/>
          <w:szCs w:val="21"/>
        </w:rPr>
        <w:t>)</w:t>
      </w:r>
      <w:r w:rsidR="0061499C">
        <w:rPr>
          <w:rFonts w:ascii="Verdana" w:hAnsi="Verdana" w:cs="Arial"/>
          <w:color w:val="000000"/>
          <w:sz w:val="20"/>
          <w:szCs w:val="21"/>
        </w:rPr>
        <w:t>,</w:t>
      </w:r>
      <w:r w:rsidR="006313F1">
        <w:rPr>
          <w:rFonts w:ascii="Verdana" w:hAnsi="Verdana" w:cs="Arial"/>
          <w:color w:val="000000"/>
          <w:sz w:val="20"/>
          <w:szCs w:val="21"/>
        </w:rPr>
        <w:t xml:space="preserve"> Firebird,</w:t>
      </w:r>
      <w:r w:rsidR="00ED4894">
        <w:rPr>
          <w:rFonts w:ascii="Verdana" w:hAnsi="Verdana" w:cs="Arial"/>
          <w:color w:val="000000"/>
          <w:sz w:val="20"/>
          <w:szCs w:val="21"/>
        </w:rPr>
        <w:t xml:space="preserve"> MySQL,</w:t>
      </w:r>
      <w:r w:rsidR="008B5F8C">
        <w:rPr>
          <w:rFonts w:ascii="Verdana" w:hAnsi="Verdana" w:cs="Arial"/>
          <w:color w:val="000000"/>
          <w:sz w:val="20"/>
          <w:szCs w:val="21"/>
        </w:rPr>
        <w:t xml:space="preserve"> Mongo</w:t>
      </w:r>
      <w:r w:rsidR="00DE4782">
        <w:rPr>
          <w:rFonts w:ascii="Verdana" w:hAnsi="Verdana" w:cs="Arial"/>
          <w:color w:val="000000"/>
          <w:sz w:val="20"/>
          <w:szCs w:val="21"/>
        </w:rPr>
        <w:t>DB</w:t>
      </w:r>
    </w:p>
    <w:p w:rsidR="004000FF" w:rsidRDefault="00AC73F2" w:rsidP="00CF7316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 w:rsidRPr="00F11F01">
        <w:rPr>
          <w:rFonts w:ascii="Verdana" w:hAnsi="Verdana" w:cs="Arial"/>
          <w:b/>
          <w:color w:val="000000"/>
          <w:sz w:val="20"/>
          <w:szCs w:val="21"/>
        </w:rPr>
        <w:t>Back End</w:t>
      </w:r>
      <w:r w:rsidR="00320447">
        <w:rPr>
          <w:rFonts w:ascii="Verdana" w:hAnsi="Verdana" w:cs="Arial"/>
          <w:color w:val="000000"/>
          <w:sz w:val="20"/>
          <w:szCs w:val="21"/>
        </w:rPr>
        <w:t>:</w:t>
      </w:r>
      <w:r w:rsidR="00E372F6">
        <w:rPr>
          <w:rFonts w:ascii="Verdana" w:hAnsi="Verdana" w:cs="Arial"/>
          <w:color w:val="000000"/>
          <w:sz w:val="20"/>
          <w:szCs w:val="21"/>
        </w:rPr>
        <w:t xml:space="preserve"> </w:t>
      </w:r>
      <w:r w:rsidR="00214B08">
        <w:rPr>
          <w:rFonts w:ascii="Verdana" w:hAnsi="Verdana" w:cs="Arial"/>
          <w:color w:val="000000"/>
          <w:sz w:val="20"/>
          <w:szCs w:val="21"/>
        </w:rPr>
        <w:t>MVC</w:t>
      </w:r>
      <w:r w:rsidR="006C3DE6">
        <w:rPr>
          <w:rFonts w:ascii="Verdana" w:hAnsi="Verdana" w:cs="Arial"/>
          <w:color w:val="000000"/>
          <w:sz w:val="20"/>
          <w:szCs w:val="21"/>
        </w:rPr>
        <w:t xml:space="preserve"> (5</w:t>
      </w:r>
      <w:r w:rsidR="00CE4138">
        <w:rPr>
          <w:rFonts w:ascii="Verdana" w:hAnsi="Verdana" w:cs="Arial"/>
          <w:color w:val="000000"/>
          <w:sz w:val="20"/>
          <w:szCs w:val="21"/>
        </w:rPr>
        <w:t>,6</w:t>
      </w:r>
      <w:r w:rsidR="006C3DE6">
        <w:rPr>
          <w:rFonts w:ascii="Verdana" w:hAnsi="Verdana" w:cs="Arial"/>
          <w:color w:val="000000"/>
          <w:sz w:val="20"/>
          <w:szCs w:val="21"/>
        </w:rPr>
        <w:t>)</w:t>
      </w:r>
      <w:r w:rsidR="0000041D">
        <w:rPr>
          <w:rFonts w:ascii="Verdana" w:hAnsi="Verdana" w:cs="Arial"/>
          <w:color w:val="000000"/>
          <w:sz w:val="20"/>
          <w:szCs w:val="21"/>
        </w:rPr>
        <w:t>,</w:t>
      </w:r>
      <w:r w:rsidR="0000041D" w:rsidRPr="008A7FE5">
        <w:rPr>
          <w:rFonts w:ascii="Verdana" w:hAnsi="Verdana" w:cs="Arial"/>
          <w:color w:val="000000"/>
          <w:sz w:val="20"/>
          <w:szCs w:val="21"/>
        </w:rPr>
        <w:t xml:space="preserve"> </w:t>
      </w:r>
      <w:r w:rsidR="0000041D">
        <w:rPr>
          <w:rFonts w:ascii="Verdana" w:hAnsi="Verdana" w:cs="Arial"/>
          <w:color w:val="000000"/>
          <w:sz w:val="20"/>
          <w:szCs w:val="21"/>
        </w:rPr>
        <w:t>Web API</w:t>
      </w:r>
      <w:r w:rsidR="006C3DE6">
        <w:rPr>
          <w:rFonts w:ascii="Verdana" w:hAnsi="Verdana" w:cs="Arial"/>
          <w:color w:val="000000"/>
          <w:sz w:val="20"/>
          <w:szCs w:val="21"/>
        </w:rPr>
        <w:t xml:space="preserve"> (2</w:t>
      </w:r>
      <w:r w:rsidR="00CE4138">
        <w:rPr>
          <w:rFonts w:ascii="Verdana" w:hAnsi="Verdana" w:cs="Arial"/>
          <w:color w:val="000000"/>
          <w:sz w:val="20"/>
          <w:szCs w:val="21"/>
        </w:rPr>
        <w:t>,3</w:t>
      </w:r>
      <w:r w:rsidR="006C3DE6">
        <w:rPr>
          <w:rFonts w:ascii="Verdana" w:hAnsi="Verdana" w:cs="Arial"/>
          <w:color w:val="000000"/>
          <w:sz w:val="20"/>
          <w:szCs w:val="21"/>
        </w:rPr>
        <w:t>)</w:t>
      </w:r>
      <w:r w:rsidR="00EA2B96">
        <w:rPr>
          <w:rFonts w:ascii="Verdana" w:hAnsi="Verdana" w:cs="Arial"/>
          <w:color w:val="000000"/>
          <w:sz w:val="20"/>
          <w:szCs w:val="21"/>
        </w:rPr>
        <w:t>, Entity Framework</w:t>
      </w:r>
      <w:r w:rsidR="006C3DE6">
        <w:rPr>
          <w:rFonts w:ascii="Verdana" w:hAnsi="Verdana" w:cs="Arial"/>
          <w:color w:val="000000"/>
          <w:sz w:val="20"/>
          <w:szCs w:val="21"/>
        </w:rPr>
        <w:t xml:space="preserve"> (6</w:t>
      </w:r>
      <w:r w:rsidR="00CE4138">
        <w:rPr>
          <w:rFonts w:ascii="Verdana" w:hAnsi="Verdana" w:cs="Arial"/>
          <w:color w:val="000000"/>
          <w:sz w:val="20"/>
          <w:szCs w:val="21"/>
        </w:rPr>
        <w:t>,7</w:t>
      </w:r>
      <w:r w:rsidR="006C3DE6">
        <w:rPr>
          <w:rFonts w:ascii="Verdana" w:hAnsi="Verdana" w:cs="Arial"/>
          <w:color w:val="000000"/>
          <w:sz w:val="20"/>
          <w:szCs w:val="21"/>
        </w:rPr>
        <w:t>)</w:t>
      </w:r>
      <w:r w:rsidR="00CC5A4A">
        <w:rPr>
          <w:rFonts w:ascii="Verdana" w:hAnsi="Verdana" w:cs="Arial"/>
          <w:color w:val="000000"/>
          <w:sz w:val="20"/>
          <w:szCs w:val="21"/>
        </w:rPr>
        <w:t>, LINQ, XSLT</w:t>
      </w:r>
      <w:r w:rsidR="0059763B">
        <w:rPr>
          <w:rFonts w:ascii="Verdana" w:hAnsi="Verdana" w:cs="Arial"/>
          <w:color w:val="000000"/>
          <w:sz w:val="20"/>
          <w:szCs w:val="21"/>
        </w:rPr>
        <w:t>, Web Service</w:t>
      </w:r>
      <w:r w:rsidR="008A7FE5">
        <w:rPr>
          <w:rFonts w:ascii="Verdana" w:hAnsi="Verdana" w:cs="Arial"/>
          <w:color w:val="000000"/>
          <w:sz w:val="20"/>
          <w:szCs w:val="21"/>
        </w:rPr>
        <w:t>,</w:t>
      </w:r>
      <w:r w:rsidR="00AE7FEC">
        <w:rPr>
          <w:rFonts w:ascii="Verdana" w:hAnsi="Verdana" w:cs="Arial"/>
          <w:color w:val="000000"/>
          <w:sz w:val="20"/>
          <w:szCs w:val="21"/>
        </w:rPr>
        <w:t xml:space="preserve"> Windows Service</w:t>
      </w:r>
      <w:r w:rsidR="008B3FA0">
        <w:rPr>
          <w:rFonts w:ascii="Verdana" w:hAnsi="Verdana" w:cs="Arial"/>
          <w:color w:val="000000"/>
          <w:sz w:val="20"/>
          <w:szCs w:val="21"/>
        </w:rPr>
        <w:t xml:space="preserve"> (TopShelf)</w:t>
      </w:r>
      <w:r w:rsidR="00E97F73">
        <w:rPr>
          <w:rFonts w:ascii="Verdana" w:hAnsi="Verdana" w:cs="Arial"/>
          <w:color w:val="000000"/>
          <w:sz w:val="20"/>
          <w:szCs w:val="21"/>
        </w:rPr>
        <w:t>,</w:t>
      </w:r>
      <w:r w:rsidR="006C3837">
        <w:rPr>
          <w:rFonts w:ascii="Verdana" w:hAnsi="Verdana" w:cs="Arial"/>
          <w:color w:val="000000"/>
          <w:sz w:val="20"/>
          <w:szCs w:val="21"/>
        </w:rPr>
        <w:t xml:space="preserve"> XML, WCF</w:t>
      </w:r>
      <w:r w:rsidR="000262FD">
        <w:rPr>
          <w:rFonts w:ascii="Verdana" w:hAnsi="Verdana" w:cs="Arial"/>
          <w:color w:val="000000"/>
          <w:sz w:val="20"/>
          <w:szCs w:val="21"/>
        </w:rPr>
        <w:t xml:space="preserve">, </w:t>
      </w:r>
      <w:r w:rsidR="008B5F8C">
        <w:rPr>
          <w:rFonts w:ascii="Verdana" w:hAnsi="Verdana" w:cs="Arial"/>
          <w:color w:val="000000"/>
          <w:sz w:val="20"/>
          <w:szCs w:val="21"/>
        </w:rPr>
        <w:t>Asp.Net</w:t>
      </w:r>
      <w:r w:rsidR="00120F56">
        <w:rPr>
          <w:rFonts w:ascii="Verdana" w:hAnsi="Verdana" w:cs="Arial"/>
          <w:color w:val="000000"/>
          <w:sz w:val="20"/>
          <w:szCs w:val="21"/>
        </w:rPr>
        <w:t>, Webf</w:t>
      </w:r>
      <w:r w:rsidR="00E54757">
        <w:rPr>
          <w:rFonts w:ascii="Verdana" w:hAnsi="Verdana" w:cs="Arial"/>
          <w:color w:val="000000"/>
          <w:sz w:val="20"/>
          <w:szCs w:val="21"/>
        </w:rPr>
        <w:t>o</w:t>
      </w:r>
      <w:r w:rsidR="00120F56">
        <w:rPr>
          <w:rFonts w:ascii="Verdana" w:hAnsi="Verdana" w:cs="Arial"/>
          <w:color w:val="000000"/>
          <w:sz w:val="20"/>
          <w:szCs w:val="21"/>
        </w:rPr>
        <w:t>r</w:t>
      </w:r>
      <w:r w:rsidR="00E54757">
        <w:rPr>
          <w:rFonts w:ascii="Verdana" w:hAnsi="Verdana" w:cs="Arial"/>
          <w:color w:val="000000"/>
          <w:sz w:val="20"/>
          <w:szCs w:val="21"/>
        </w:rPr>
        <w:t>ms, Winforms</w:t>
      </w:r>
      <w:r w:rsidR="003B4BB6">
        <w:rPr>
          <w:rFonts w:ascii="Verdana" w:hAnsi="Verdana" w:cs="Arial"/>
          <w:color w:val="000000"/>
          <w:sz w:val="20"/>
          <w:szCs w:val="21"/>
        </w:rPr>
        <w:t xml:space="preserve">, </w:t>
      </w:r>
      <w:r w:rsidR="00F96285">
        <w:rPr>
          <w:rFonts w:ascii="Verdana" w:hAnsi="Verdana" w:cs="Arial"/>
          <w:color w:val="000000"/>
          <w:sz w:val="20"/>
          <w:szCs w:val="21"/>
        </w:rPr>
        <w:t>Console</w:t>
      </w:r>
      <w:r w:rsidR="00B928EE">
        <w:rPr>
          <w:rFonts w:ascii="Verdana" w:hAnsi="Verdana" w:cs="Arial"/>
          <w:color w:val="000000"/>
          <w:sz w:val="20"/>
          <w:szCs w:val="21"/>
        </w:rPr>
        <w:t xml:space="preserve"> Application</w:t>
      </w:r>
      <w:r w:rsidR="004669F0">
        <w:rPr>
          <w:rFonts w:ascii="Verdana" w:hAnsi="Verdana" w:cs="Arial"/>
          <w:color w:val="000000"/>
          <w:sz w:val="20"/>
          <w:szCs w:val="21"/>
        </w:rPr>
        <w:t>, Telerik</w:t>
      </w:r>
      <w:r w:rsidR="00221D9E">
        <w:rPr>
          <w:rFonts w:ascii="Verdana" w:hAnsi="Verdana" w:cs="Arial"/>
          <w:color w:val="000000"/>
          <w:sz w:val="20"/>
          <w:szCs w:val="21"/>
        </w:rPr>
        <w:t xml:space="preserve"> </w:t>
      </w:r>
      <w:r w:rsidR="004669F0">
        <w:rPr>
          <w:rFonts w:ascii="Verdana" w:hAnsi="Verdana" w:cs="Arial"/>
          <w:color w:val="000000"/>
          <w:sz w:val="20"/>
          <w:szCs w:val="21"/>
        </w:rPr>
        <w:t>(KendoUI, Winform)</w:t>
      </w:r>
      <w:r w:rsidR="005335F4">
        <w:rPr>
          <w:rFonts w:ascii="Verdana" w:hAnsi="Verdana" w:cs="Arial"/>
          <w:color w:val="000000"/>
          <w:sz w:val="20"/>
          <w:szCs w:val="21"/>
        </w:rPr>
        <w:t>, SignalR</w:t>
      </w:r>
      <w:r w:rsidR="00D47A02">
        <w:rPr>
          <w:rFonts w:ascii="Verdana" w:hAnsi="Verdana" w:cs="Arial"/>
          <w:color w:val="000000"/>
          <w:sz w:val="20"/>
          <w:szCs w:val="21"/>
        </w:rPr>
        <w:t>.</w:t>
      </w:r>
    </w:p>
    <w:p w:rsidR="004D729A" w:rsidRDefault="00AC73F2" w:rsidP="00CF7316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 w:rsidRPr="00F11F01">
        <w:rPr>
          <w:rFonts w:ascii="Verdana" w:hAnsi="Verdana" w:cs="Arial"/>
          <w:b/>
          <w:color w:val="000000"/>
          <w:sz w:val="20"/>
          <w:szCs w:val="21"/>
        </w:rPr>
        <w:t>Front End</w:t>
      </w:r>
      <w:r>
        <w:rPr>
          <w:rFonts w:ascii="Verdana" w:hAnsi="Verdana" w:cs="Arial"/>
          <w:color w:val="000000"/>
          <w:sz w:val="20"/>
          <w:szCs w:val="21"/>
        </w:rPr>
        <w:t xml:space="preserve">: </w:t>
      </w:r>
      <w:r w:rsidR="00781222">
        <w:rPr>
          <w:rFonts w:ascii="Verdana" w:hAnsi="Verdana" w:cs="Arial"/>
          <w:color w:val="000000"/>
          <w:sz w:val="20"/>
          <w:szCs w:val="21"/>
        </w:rPr>
        <w:t>AngularJS</w:t>
      </w:r>
      <w:r w:rsidR="00E742DD">
        <w:rPr>
          <w:rFonts w:ascii="Verdana" w:hAnsi="Verdana" w:cs="Arial"/>
          <w:color w:val="000000"/>
          <w:sz w:val="20"/>
          <w:szCs w:val="21"/>
        </w:rPr>
        <w:t>(1,2)</w:t>
      </w:r>
      <w:r w:rsidR="00781222">
        <w:rPr>
          <w:rFonts w:ascii="Verdana" w:hAnsi="Verdana" w:cs="Arial"/>
          <w:color w:val="000000"/>
          <w:sz w:val="20"/>
          <w:szCs w:val="21"/>
        </w:rPr>
        <w:t xml:space="preserve">, </w:t>
      </w:r>
      <w:r w:rsidR="004D729A">
        <w:rPr>
          <w:rFonts w:ascii="Verdana" w:hAnsi="Verdana" w:cs="Arial"/>
          <w:color w:val="000000"/>
          <w:sz w:val="20"/>
          <w:szCs w:val="21"/>
        </w:rPr>
        <w:t>JQuery</w:t>
      </w:r>
      <w:r w:rsidR="00492A15">
        <w:rPr>
          <w:rFonts w:ascii="Verdana" w:hAnsi="Verdana" w:cs="Arial"/>
          <w:color w:val="000000"/>
          <w:sz w:val="20"/>
          <w:szCs w:val="21"/>
        </w:rPr>
        <w:t xml:space="preserve">, </w:t>
      </w:r>
      <w:r w:rsidR="00DA6755" w:rsidRPr="00CF7316">
        <w:rPr>
          <w:rFonts w:ascii="Verdana" w:hAnsi="Verdana" w:cs="Arial"/>
          <w:color w:val="000000"/>
          <w:sz w:val="20"/>
          <w:szCs w:val="21"/>
        </w:rPr>
        <w:t>JavaScript</w:t>
      </w:r>
      <w:r w:rsidR="002C6027">
        <w:rPr>
          <w:rFonts w:ascii="Verdana" w:hAnsi="Verdana" w:cs="Arial"/>
          <w:color w:val="000000"/>
          <w:sz w:val="20"/>
          <w:szCs w:val="21"/>
        </w:rPr>
        <w:t>, TypeScript</w:t>
      </w:r>
    </w:p>
    <w:p w:rsidR="00D81F29" w:rsidRDefault="00D81F29" w:rsidP="00CF7316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 w:rsidRPr="00F11F01">
        <w:rPr>
          <w:rFonts w:ascii="Verdana" w:hAnsi="Verdana" w:cs="Arial"/>
          <w:b/>
          <w:color w:val="000000"/>
          <w:sz w:val="20"/>
          <w:szCs w:val="21"/>
        </w:rPr>
        <w:t>Mobile</w:t>
      </w:r>
      <w:r>
        <w:rPr>
          <w:rFonts w:ascii="Verdana" w:hAnsi="Verdana" w:cs="Arial"/>
          <w:color w:val="000000"/>
          <w:sz w:val="20"/>
          <w:szCs w:val="21"/>
        </w:rPr>
        <w:t xml:space="preserve">: </w:t>
      </w:r>
      <w:r w:rsidR="00CF3CCB">
        <w:rPr>
          <w:rFonts w:ascii="Verdana" w:hAnsi="Verdana" w:cs="Arial"/>
          <w:color w:val="000000"/>
          <w:sz w:val="20"/>
          <w:szCs w:val="21"/>
        </w:rPr>
        <w:t>Hybrid Mobile App (Phonegap/</w:t>
      </w:r>
      <w:r>
        <w:rPr>
          <w:rFonts w:ascii="Verdana" w:hAnsi="Verdana" w:cs="Arial"/>
          <w:color w:val="000000"/>
          <w:sz w:val="20"/>
          <w:szCs w:val="21"/>
        </w:rPr>
        <w:t>Cordova</w:t>
      </w:r>
      <w:r w:rsidR="004642E6">
        <w:rPr>
          <w:rFonts w:ascii="Verdana" w:hAnsi="Verdana" w:cs="Arial"/>
          <w:color w:val="000000"/>
          <w:sz w:val="20"/>
          <w:szCs w:val="21"/>
        </w:rPr>
        <w:t>, Ionic)</w:t>
      </w:r>
    </w:p>
    <w:p w:rsidR="001E10C3" w:rsidRDefault="001E10C3" w:rsidP="00CF7316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 w:rsidRPr="00F11F01">
        <w:rPr>
          <w:rFonts w:ascii="Verdana" w:hAnsi="Verdana" w:cs="Arial"/>
          <w:b/>
          <w:color w:val="000000"/>
          <w:sz w:val="20"/>
          <w:szCs w:val="21"/>
        </w:rPr>
        <w:t>Design</w:t>
      </w:r>
      <w:r>
        <w:rPr>
          <w:rFonts w:ascii="Verdana" w:hAnsi="Verdana" w:cs="Arial"/>
          <w:color w:val="000000"/>
          <w:sz w:val="20"/>
          <w:szCs w:val="21"/>
        </w:rPr>
        <w:t xml:space="preserve">: </w:t>
      </w:r>
      <w:r w:rsidR="00300C4B" w:rsidRPr="00CF7316">
        <w:rPr>
          <w:rFonts w:ascii="Verdana" w:hAnsi="Verdana" w:cs="Arial"/>
          <w:color w:val="000000"/>
          <w:sz w:val="20"/>
          <w:szCs w:val="21"/>
        </w:rPr>
        <w:t>CSS</w:t>
      </w:r>
      <w:r w:rsidR="00300C4B">
        <w:rPr>
          <w:rFonts w:ascii="Verdana" w:hAnsi="Verdana" w:cs="Arial"/>
          <w:color w:val="000000"/>
          <w:sz w:val="20"/>
          <w:szCs w:val="21"/>
        </w:rPr>
        <w:t xml:space="preserve">3, </w:t>
      </w:r>
      <w:r w:rsidR="00300C4B" w:rsidRPr="00CF7316">
        <w:rPr>
          <w:rFonts w:ascii="Verdana" w:hAnsi="Verdana" w:cs="Arial"/>
          <w:color w:val="000000"/>
          <w:sz w:val="20"/>
          <w:szCs w:val="21"/>
        </w:rPr>
        <w:t>HTML</w:t>
      </w:r>
      <w:r w:rsidR="00300C4B">
        <w:rPr>
          <w:rFonts w:ascii="Verdana" w:hAnsi="Verdana" w:cs="Arial"/>
          <w:color w:val="000000"/>
          <w:sz w:val="20"/>
          <w:szCs w:val="21"/>
        </w:rPr>
        <w:t>5,</w:t>
      </w:r>
      <w:r w:rsidR="00DD54B6" w:rsidRPr="00DD54B6">
        <w:rPr>
          <w:rFonts w:ascii="Verdana" w:hAnsi="Verdana" w:cs="Arial"/>
          <w:color w:val="000000"/>
          <w:sz w:val="20"/>
          <w:szCs w:val="21"/>
        </w:rPr>
        <w:t xml:space="preserve"> </w:t>
      </w:r>
      <w:r w:rsidR="00DD54B6">
        <w:rPr>
          <w:rFonts w:ascii="Verdana" w:hAnsi="Verdana" w:cs="Arial"/>
          <w:color w:val="000000"/>
          <w:sz w:val="20"/>
          <w:szCs w:val="21"/>
        </w:rPr>
        <w:t>BootStrap3</w:t>
      </w:r>
      <w:r w:rsidR="009910A8">
        <w:rPr>
          <w:rFonts w:ascii="Verdana" w:hAnsi="Verdana" w:cs="Arial"/>
          <w:color w:val="000000"/>
          <w:sz w:val="20"/>
          <w:szCs w:val="21"/>
        </w:rPr>
        <w:t>,</w:t>
      </w:r>
      <w:r w:rsidR="00300C4B">
        <w:rPr>
          <w:rFonts w:ascii="Verdana" w:hAnsi="Verdana" w:cs="Arial"/>
          <w:color w:val="000000"/>
          <w:sz w:val="20"/>
          <w:szCs w:val="21"/>
        </w:rPr>
        <w:t xml:space="preserve"> JQueryUI</w:t>
      </w:r>
      <w:r w:rsidR="0000657D">
        <w:rPr>
          <w:rFonts w:ascii="Verdana" w:hAnsi="Verdana" w:cs="Arial"/>
          <w:color w:val="000000"/>
          <w:sz w:val="20"/>
          <w:szCs w:val="21"/>
        </w:rPr>
        <w:t>, JQuery-Mobile</w:t>
      </w:r>
    </w:p>
    <w:p w:rsidR="00B5216E" w:rsidRDefault="00B5216E" w:rsidP="00CF7316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 w:rsidRPr="00F11F01">
        <w:rPr>
          <w:rFonts w:ascii="Verdana" w:hAnsi="Verdana" w:cs="Arial"/>
          <w:b/>
          <w:color w:val="000000"/>
          <w:sz w:val="20"/>
          <w:szCs w:val="21"/>
        </w:rPr>
        <w:t>Testing</w:t>
      </w:r>
      <w:r>
        <w:rPr>
          <w:rFonts w:ascii="Verdana" w:hAnsi="Verdana" w:cs="Arial"/>
          <w:color w:val="000000"/>
          <w:sz w:val="20"/>
          <w:szCs w:val="21"/>
        </w:rPr>
        <w:t>: Unit Testing</w:t>
      </w:r>
      <w:r w:rsidR="0039347C">
        <w:rPr>
          <w:rFonts w:ascii="Verdana" w:hAnsi="Verdana" w:cs="Arial"/>
          <w:color w:val="000000"/>
          <w:sz w:val="20"/>
          <w:szCs w:val="21"/>
        </w:rPr>
        <w:t xml:space="preserve"> (Basic)</w:t>
      </w:r>
    </w:p>
    <w:p w:rsidR="004000FF" w:rsidRDefault="004000FF" w:rsidP="00CF7316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 w:rsidRPr="00F11F01">
        <w:rPr>
          <w:rFonts w:ascii="Verdana" w:hAnsi="Verdana" w:cs="Arial"/>
          <w:b/>
          <w:color w:val="000000"/>
          <w:sz w:val="20"/>
          <w:szCs w:val="21"/>
        </w:rPr>
        <w:t>System</w:t>
      </w:r>
      <w:r w:rsidR="005D2239" w:rsidRPr="00F11F01">
        <w:rPr>
          <w:rFonts w:ascii="Verdana" w:hAnsi="Verdana" w:cs="Arial"/>
          <w:b/>
          <w:color w:val="000000"/>
          <w:sz w:val="20"/>
          <w:szCs w:val="21"/>
        </w:rPr>
        <w:t>s</w:t>
      </w:r>
      <w:r>
        <w:rPr>
          <w:rFonts w:ascii="Verdana" w:hAnsi="Verdana" w:cs="Arial"/>
          <w:color w:val="000000"/>
          <w:sz w:val="20"/>
          <w:szCs w:val="21"/>
        </w:rPr>
        <w:t>:</w:t>
      </w:r>
      <w:r w:rsidR="003C2D7C">
        <w:rPr>
          <w:rFonts w:ascii="Verdana" w:hAnsi="Verdana" w:cs="Arial"/>
          <w:color w:val="000000"/>
          <w:sz w:val="20"/>
          <w:szCs w:val="21"/>
        </w:rPr>
        <w:t xml:space="preserve"> Windows,</w:t>
      </w:r>
      <w:r w:rsidR="00497275">
        <w:rPr>
          <w:rFonts w:ascii="Verdana" w:hAnsi="Verdana" w:cs="Arial"/>
          <w:color w:val="000000"/>
          <w:sz w:val="20"/>
          <w:szCs w:val="21"/>
        </w:rPr>
        <w:t xml:space="preserve"> Windows Server</w:t>
      </w:r>
      <w:r w:rsidR="00E62CB6">
        <w:rPr>
          <w:rFonts w:ascii="Verdana" w:hAnsi="Verdana" w:cs="Arial"/>
          <w:color w:val="000000"/>
          <w:sz w:val="20"/>
          <w:szCs w:val="21"/>
        </w:rPr>
        <w:t xml:space="preserve"> </w:t>
      </w:r>
      <w:r w:rsidR="00756A71">
        <w:rPr>
          <w:rFonts w:ascii="Verdana" w:hAnsi="Verdana" w:cs="Arial"/>
          <w:color w:val="000000"/>
          <w:sz w:val="20"/>
          <w:szCs w:val="21"/>
        </w:rPr>
        <w:t>(2012)</w:t>
      </w:r>
      <w:r w:rsidR="00497275">
        <w:rPr>
          <w:rFonts w:ascii="Verdana" w:hAnsi="Verdana" w:cs="Arial"/>
          <w:color w:val="000000"/>
          <w:sz w:val="20"/>
          <w:szCs w:val="21"/>
        </w:rPr>
        <w:t>,</w:t>
      </w:r>
      <w:r w:rsidR="003C2D7C">
        <w:rPr>
          <w:rFonts w:ascii="Verdana" w:hAnsi="Verdana" w:cs="Arial"/>
          <w:color w:val="000000"/>
          <w:sz w:val="20"/>
          <w:szCs w:val="21"/>
        </w:rPr>
        <w:t xml:space="preserve"> UNIX/LINUX</w:t>
      </w:r>
      <w:r w:rsidR="00D27F27">
        <w:rPr>
          <w:rFonts w:ascii="Verdana" w:hAnsi="Verdana" w:cs="Arial"/>
          <w:color w:val="000000"/>
          <w:sz w:val="20"/>
          <w:szCs w:val="21"/>
        </w:rPr>
        <w:t>, MAC OS X</w:t>
      </w:r>
    </w:p>
    <w:p w:rsidR="004000FF" w:rsidRDefault="002344CB" w:rsidP="000A084B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 w:rsidRPr="00F11F01">
        <w:rPr>
          <w:rFonts w:ascii="Verdana" w:hAnsi="Verdana" w:cs="Arial"/>
          <w:b/>
          <w:color w:val="000000"/>
          <w:sz w:val="20"/>
          <w:szCs w:val="21"/>
        </w:rPr>
        <w:t>Tools</w:t>
      </w:r>
      <w:r w:rsidR="004000FF">
        <w:rPr>
          <w:rFonts w:ascii="Verdana" w:hAnsi="Verdana" w:cs="Arial"/>
          <w:color w:val="000000"/>
          <w:sz w:val="20"/>
          <w:szCs w:val="21"/>
        </w:rPr>
        <w:t xml:space="preserve">: </w:t>
      </w:r>
      <w:r w:rsidR="00DE4243">
        <w:rPr>
          <w:rFonts w:ascii="Verdana" w:hAnsi="Verdana" w:cs="Arial"/>
          <w:color w:val="000000"/>
          <w:sz w:val="20"/>
          <w:szCs w:val="21"/>
        </w:rPr>
        <w:t>Visual Studio</w:t>
      </w:r>
      <w:r w:rsidR="000A084B">
        <w:rPr>
          <w:rFonts w:ascii="Verdana" w:hAnsi="Verdana" w:cs="Arial"/>
          <w:color w:val="000000"/>
          <w:sz w:val="20"/>
          <w:szCs w:val="21"/>
        </w:rPr>
        <w:t xml:space="preserve"> 2015</w:t>
      </w:r>
      <w:r w:rsidR="00C50774">
        <w:rPr>
          <w:rFonts w:ascii="Verdana" w:hAnsi="Verdana" w:cs="Arial"/>
          <w:color w:val="000000"/>
          <w:sz w:val="20"/>
          <w:szCs w:val="21"/>
        </w:rPr>
        <w:t>, Toad Data Modeler</w:t>
      </w:r>
      <w:r w:rsidR="00992361">
        <w:rPr>
          <w:rFonts w:ascii="Verdana" w:hAnsi="Verdana" w:cs="Arial"/>
          <w:color w:val="000000"/>
          <w:sz w:val="20"/>
          <w:szCs w:val="21"/>
        </w:rPr>
        <w:t>,</w:t>
      </w:r>
      <w:r w:rsidR="0068643E" w:rsidRPr="0068643E">
        <w:rPr>
          <w:rFonts w:ascii="Verdana" w:hAnsi="Verdana" w:cs="Arial"/>
          <w:color w:val="000000"/>
          <w:sz w:val="20"/>
          <w:szCs w:val="21"/>
        </w:rPr>
        <w:t xml:space="preserve"> </w:t>
      </w:r>
      <w:r w:rsidR="0068643E">
        <w:rPr>
          <w:rFonts w:ascii="Verdana" w:hAnsi="Verdana" w:cs="Arial"/>
          <w:color w:val="000000"/>
          <w:sz w:val="20"/>
          <w:szCs w:val="21"/>
        </w:rPr>
        <w:t>X-Code</w:t>
      </w:r>
      <w:r w:rsidR="00EA27C6">
        <w:rPr>
          <w:rFonts w:ascii="Verdana" w:hAnsi="Verdana" w:cs="Arial"/>
          <w:color w:val="000000"/>
          <w:sz w:val="20"/>
          <w:szCs w:val="21"/>
        </w:rPr>
        <w:t xml:space="preserve"> (7.3)</w:t>
      </w:r>
      <w:r w:rsidR="00221D72">
        <w:rPr>
          <w:rFonts w:ascii="Verdana" w:hAnsi="Verdana" w:cs="Arial"/>
          <w:color w:val="000000"/>
          <w:sz w:val="20"/>
          <w:szCs w:val="21"/>
        </w:rPr>
        <w:t>,</w:t>
      </w:r>
      <w:r w:rsidR="00992361">
        <w:rPr>
          <w:rFonts w:ascii="Verdana" w:hAnsi="Verdana" w:cs="Arial"/>
          <w:color w:val="000000"/>
          <w:sz w:val="20"/>
          <w:szCs w:val="21"/>
        </w:rPr>
        <w:t xml:space="preserve"> Source tree</w:t>
      </w:r>
      <w:r w:rsidR="00DE1AE4">
        <w:rPr>
          <w:rFonts w:ascii="Verdana" w:hAnsi="Verdana" w:cs="Arial"/>
          <w:color w:val="000000"/>
          <w:sz w:val="20"/>
          <w:szCs w:val="21"/>
        </w:rPr>
        <w:t>,</w:t>
      </w:r>
      <w:r w:rsidR="000A084B">
        <w:rPr>
          <w:rFonts w:ascii="Verdana" w:hAnsi="Verdana" w:cs="Arial"/>
          <w:color w:val="000000"/>
          <w:sz w:val="20"/>
          <w:szCs w:val="21"/>
        </w:rPr>
        <w:t xml:space="preserve"> IntelliJ IDEA</w:t>
      </w:r>
      <w:r w:rsidR="00282877">
        <w:rPr>
          <w:rFonts w:ascii="Verdana" w:hAnsi="Verdana" w:cs="Arial"/>
          <w:color w:val="000000"/>
          <w:sz w:val="20"/>
          <w:szCs w:val="21"/>
        </w:rPr>
        <w:t>, Android Studio</w:t>
      </w:r>
      <w:r w:rsidR="000A084B">
        <w:rPr>
          <w:rFonts w:ascii="Verdana" w:hAnsi="Verdana" w:cs="Arial"/>
          <w:color w:val="000000"/>
          <w:sz w:val="20"/>
          <w:szCs w:val="21"/>
        </w:rPr>
        <w:t>,</w:t>
      </w:r>
      <w:r w:rsidR="00DE1AE4">
        <w:rPr>
          <w:rFonts w:ascii="Verdana" w:hAnsi="Verdana" w:cs="Arial"/>
          <w:color w:val="000000"/>
          <w:sz w:val="20"/>
          <w:szCs w:val="21"/>
        </w:rPr>
        <w:t xml:space="preserve"> Eclipse (Android)</w:t>
      </w:r>
      <w:r w:rsidR="002F1C6A">
        <w:rPr>
          <w:rFonts w:ascii="Verdana" w:hAnsi="Verdana" w:cs="Arial"/>
          <w:color w:val="000000"/>
          <w:sz w:val="20"/>
          <w:szCs w:val="21"/>
        </w:rPr>
        <w:t>,</w:t>
      </w:r>
      <w:r w:rsidR="00563E47">
        <w:rPr>
          <w:rFonts w:ascii="Verdana" w:hAnsi="Verdana" w:cs="Arial"/>
          <w:color w:val="000000"/>
          <w:sz w:val="20"/>
          <w:szCs w:val="21"/>
        </w:rPr>
        <w:t xml:space="preserve"> Aptana Studio</w:t>
      </w:r>
      <w:r w:rsidR="000460FA">
        <w:rPr>
          <w:rFonts w:ascii="Verdana" w:hAnsi="Verdana" w:cs="Arial"/>
          <w:color w:val="000000"/>
          <w:sz w:val="20"/>
          <w:szCs w:val="21"/>
        </w:rPr>
        <w:t>,</w:t>
      </w:r>
      <w:r w:rsidR="00563E47">
        <w:rPr>
          <w:rFonts w:ascii="Verdana" w:hAnsi="Verdana" w:cs="Arial"/>
          <w:color w:val="000000"/>
          <w:sz w:val="20"/>
          <w:szCs w:val="21"/>
        </w:rPr>
        <w:t xml:space="preserve"> Intel XDK,</w:t>
      </w:r>
      <w:r w:rsidR="004F1EE8">
        <w:rPr>
          <w:rFonts w:ascii="Verdana" w:hAnsi="Verdana" w:cs="Arial"/>
          <w:color w:val="000000"/>
          <w:sz w:val="20"/>
          <w:szCs w:val="21"/>
        </w:rPr>
        <w:t xml:space="preserve"> </w:t>
      </w:r>
      <w:r w:rsidR="002D2E99">
        <w:rPr>
          <w:rFonts w:ascii="Verdana" w:hAnsi="Verdana" w:cs="Arial"/>
          <w:color w:val="000000"/>
          <w:sz w:val="20"/>
          <w:szCs w:val="21"/>
        </w:rPr>
        <w:t>Web Storm</w:t>
      </w:r>
      <w:r w:rsidR="00863889">
        <w:rPr>
          <w:rFonts w:ascii="Verdana" w:hAnsi="Verdana" w:cs="Arial"/>
          <w:color w:val="000000"/>
          <w:sz w:val="20"/>
          <w:szCs w:val="21"/>
        </w:rPr>
        <w:t>,</w:t>
      </w:r>
      <w:r w:rsidR="006C6250">
        <w:rPr>
          <w:rFonts w:ascii="Verdana" w:hAnsi="Verdana" w:cs="Arial"/>
          <w:color w:val="000000"/>
          <w:sz w:val="20"/>
          <w:szCs w:val="21"/>
        </w:rPr>
        <w:t xml:space="preserve"> Code</w:t>
      </w:r>
      <w:r w:rsidR="00801EDF">
        <w:rPr>
          <w:rFonts w:ascii="Verdana" w:hAnsi="Verdana" w:cs="Arial"/>
          <w:color w:val="000000"/>
          <w:sz w:val="20"/>
          <w:szCs w:val="21"/>
        </w:rPr>
        <w:t xml:space="preserve"> </w:t>
      </w:r>
      <w:r w:rsidR="00D07E21">
        <w:rPr>
          <w:rFonts w:ascii="Verdana" w:hAnsi="Verdana" w:cs="Arial"/>
          <w:color w:val="000000"/>
          <w:sz w:val="20"/>
          <w:szCs w:val="21"/>
        </w:rPr>
        <w:t xml:space="preserve">Review </w:t>
      </w:r>
      <w:r w:rsidR="00274A78">
        <w:rPr>
          <w:rFonts w:ascii="Verdana" w:hAnsi="Verdana" w:cs="Arial"/>
          <w:color w:val="000000"/>
          <w:sz w:val="20"/>
          <w:szCs w:val="21"/>
        </w:rPr>
        <w:t>Assistant</w:t>
      </w:r>
      <w:r w:rsidR="006C6250">
        <w:rPr>
          <w:rFonts w:ascii="Verdana" w:hAnsi="Verdana" w:cs="Arial"/>
          <w:color w:val="000000"/>
          <w:sz w:val="20"/>
          <w:szCs w:val="21"/>
        </w:rPr>
        <w:t>,</w:t>
      </w:r>
      <w:r w:rsidR="000460FA">
        <w:rPr>
          <w:rFonts w:ascii="Verdana" w:hAnsi="Verdana" w:cs="Arial"/>
          <w:color w:val="000000"/>
          <w:sz w:val="20"/>
          <w:szCs w:val="21"/>
        </w:rPr>
        <w:t xml:space="preserve"> MS Office</w:t>
      </w:r>
      <w:r w:rsidR="007E31D7">
        <w:rPr>
          <w:rFonts w:ascii="Verdana" w:hAnsi="Verdana" w:cs="Arial"/>
          <w:color w:val="000000"/>
          <w:sz w:val="20"/>
          <w:szCs w:val="21"/>
        </w:rPr>
        <w:t>,</w:t>
      </w:r>
      <w:r w:rsidR="00CD49F8">
        <w:rPr>
          <w:rFonts w:ascii="Verdana" w:hAnsi="Verdana" w:cs="Arial"/>
          <w:color w:val="000000"/>
          <w:sz w:val="20"/>
          <w:szCs w:val="21"/>
        </w:rPr>
        <w:t xml:space="preserve"> MS</w:t>
      </w:r>
      <w:r w:rsidR="007E31D7">
        <w:rPr>
          <w:rFonts w:ascii="Verdana" w:hAnsi="Verdana" w:cs="Arial"/>
          <w:color w:val="000000"/>
          <w:sz w:val="20"/>
          <w:szCs w:val="21"/>
        </w:rPr>
        <w:t xml:space="preserve"> </w:t>
      </w:r>
      <w:r w:rsidR="00CD49F8">
        <w:rPr>
          <w:rFonts w:ascii="Verdana" w:hAnsi="Verdana" w:cs="Arial"/>
          <w:color w:val="000000"/>
          <w:sz w:val="20"/>
          <w:szCs w:val="21"/>
        </w:rPr>
        <w:t>Visio</w:t>
      </w:r>
      <w:r w:rsidR="00612038">
        <w:rPr>
          <w:rFonts w:ascii="Verdana" w:hAnsi="Verdana" w:cs="Arial"/>
          <w:color w:val="000000"/>
          <w:sz w:val="20"/>
          <w:szCs w:val="21"/>
        </w:rPr>
        <w:t>,</w:t>
      </w:r>
      <w:r w:rsidR="006C4D4A">
        <w:rPr>
          <w:rFonts w:ascii="Verdana" w:hAnsi="Verdana" w:cs="Arial"/>
          <w:color w:val="000000"/>
          <w:sz w:val="20"/>
          <w:szCs w:val="21"/>
        </w:rPr>
        <w:t xml:space="preserve"> Enterprise Architecture,</w:t>
      </w:r>
      <w:r w:rsidR="00274A78">
        <w:rPr>
          <w:rFonts w:ascii="Verdana" w:hAnsi="Verdana" w:cs="Arial"/>
          <w:color w:val="000000"/>
          <w:sz w:val="20"/>
          <w:szCs w:val="21"/>
        </w:rPr>
        <w:t xml:space="preserve"> Altova-</w:t>
      </w:r>
      <w:r w:rsidR="00EC7C26">
        <w:rPr>
          <w:rFonts w:ascii="Verdana" w:hAnsi="Verdana" w:cs="Arial"/>
          <w:color w:val="000000"/>
          <w:sz w:val="20"/>
          <w:szCs w:val="21"/>
        </w:rPr>
        <w:t>Spy,</w:t>
      </w:r>
      <w:r w:rsidR="00612038">
        <w:rPr>
          <w:rFonts w:ascii="Verdana" w:hAnsi="Verdana" w:cs="Arial"/>
          <w:color w:val="000000"/>
          <w:sz w:val="20"/>
          <w:szCs w:val="21"/>
        </w:rPr>
        <w:t xml:space="preserve"> File</w:t>
      </w:r>
      <w:r w:rsidR="00540565">
        <w:rPr>
          <w:rFonts w:ascii="Verdana" w:hAnsi="Verdana" w:cs="Arial"/>
          <w:color w:val="000000"/>
          <w:sz w:val="20"/>
          <w:szCs w:val="21"/>
        </w:rPr>
        <w:t>-Z</w:t>
      </w:r>
      <w:r w:rsidR="00612038">
        <w:rPr>
          <w:rFonts w:ascii="Verdana" w:hAnsi="Verdana" w:cs="Arial"/>
          <w:color w:val="000000"/>
          <w:sz w:val="20"/>
          <w:szCs w:val="21"/>
        </w:rPr>
        <w:t>illa</w:t>
      </w:r>
      <w:r w:rsidR="00712D06">
        <w:rPr>
          <w:rFonts w:ascii="Verdana" w:hAnsi="Verdana" w:cs="Arial"/>
          <w:color w:val="000000"/>
          <w:sz w:val="20"/>
          <w:szCs w:val="21"/>
        </w:rPr>
        <w:t xml:space="preserve"> </w:t>
      </w:r>
      <w:r w:rsidR="00612038">
        <w:rPr>
          <w:rFonts w:ascii="Verdana" w:hAnsi="Verdana" w:cs="Arial"/>
          <w:color w:val="000000"/>
          <w:sz w:val="20"/>
          <w:szCs w:val="21"/>
        </w:rPr>
        <w:t>(FTP</w:t>
      </w:r>
      <w:r w:rsidR="00704230">
        <w:rPr>
          <w:rFonts w:ascii="Verdana" w:hAnsi="Verdana" w:cs="Arial"/>
          <w:color w:val="000000"/>
          <w:sz w:val="20"/>
          <w:szCs w:val="21"/>
        </w:rPr>
        <w:t>)</w:t>
      </w:r>
      <w:r w:rsidR="00D76CD0">
        <w:rPr>
          <w:rFonts w:ascii="Verdana" w:hAnsi="Verdana" w:cs="Arial"/>
          <w:color w:val="000000"/>
          <w:sz w:val="20"/>
          <w:szCs w:val="21"/>
        </w:rPr>
        <w:t xml:space="preserve">, </w:t>
      </w:r>
      <w:r w:rsidR="00A57E4A">
        <w:rPr>
          <w:rFonts w:ascii="Verdana" w:hAnsi="Verdana" w:cs="Arial"/>
          <w:color w:val="000000"/>
          <w:sz w:val="20"/>
          <w:szCs w:val="21"/>
        </w:rPr>
        <w:t>Online Code Editor (</w:t>
      </w:r>
      <w:r w:rsidR="00D76CD0">
        <w:rPr>
          <w:rFonts w:ascii="Verdana" w:hAnsi="Verdana" w:cs="Arial"/>
          <w:color w:val="000000"/>
          <w:sz w:val="20"/>
          <w:szCs w:val="21"/>
        </w:rPr>
        <w:t>Js</w:t>
      </w:r>
      <w:r w:rsidR="00B31184">
        <w:rPr>
          <w:rFonts w:ascii="Verdana" w:hAnsi="Verdana" w:cs="Arial"/>
          <w:color w:val="000000"/>
          <w:sz w:val="20"/>
          <w:szCs w:val="21"/>
        </w:rPr>
        <w:t>F</w:t>
      </w:r>
      <w:r w:rsidR="00D76CD0">
        <w:rPr>
          <w:rFonts w:ascii="Verdana" w:hAnsi="Verdana" w:cs="Arial"/>
          <w:color w:val="000000"/>
          <w:sz w:val="20"/>
          <w:szCs w:val="21"/>
        </w:rPr>
        <w:t xml:space="preserve">idle, Codepen, </w:t>
      </w:r>
      <w:r w:rsidR="005129C1">
        <w:rPr>
          <w:rFonts w:ascii="Verdana" w:hAnsi="Verdana" w:cs="Arial"/>
          <w:color w:val="000000"/>
          <w:sz w:val="20"/>
          <w:szCs w:val="21"/>
        </w:rPr>
        <w:t>Plunkr</w:t>
      </w:r>
      <w:r w:rsidR="00B53A83">
        <w:rPr>
          <w:rFonts w:ascii="Verdana" w:hAnsi="Verdana" w:cs="Arial"/>
          <w:color w:val="000000"/>
          <w:sz w:val="20"/>
          <w:szCs w:val="21"/>
        </w:rPr>
        <w:t>, jsbin</w:t>
      </w:r>
      <w:r w:rsidR="00CC631A">
        <w:rPr>
          <w:rFonts w:ascii="Verdana" w:hAnsi="Verdana" w:cs="Arial"/>
          <w:color w:val="000000"/>
          <w:sz w:val="20"/>
          <w:szCs w:val="21"/>
        </w:rPr>
        <w:t>, PostMan</w:t>
      </w:r>
      <w:r w:rsidR="0064376F">
        <w:rPr>
          <w:rFonts w:ascii="Verdana" w:hAnsi="Verdana" w:cs="Arial"/>
          <w:color w:val="000000"/>
          <w:sz w:val="20"/>
          <w:szCs w:val="21"/>
        </w:rPr>
        <w:t>, Fiddler</w:t>
      </w:r>
      <w:r w:rsidR="00A57E4A">
        <w:rPr>
          <w:rFonts w:ascii="Verdana" w:hAnsi="Verdana" w:cs="Arial"/>
          <w:color w:val="000000"/>
          <w:sz w:val="20"/>
          <w:szCs w:val="21"/>
        </w:rPr>
        <w:t>)</w:t>
      </w:r>
      <w:r w:rsidR="008A4B9C">
        <w:rPr>
          <w:rFonts w:ascii="Verdana" w:hAnsi="Verdana" w:cs="Arial"/>
          <w:color w:val="000000"/>
          <w:sz w:val="20"/>
          <w:szCs w:val="21"/>
        </w:rPr>
        <w:t>.</w:t>
      </w:r>
    </w:p>
    <w:p w:rsidR="00E8739A" w:rsidRDefault="004D0A39" w:rsidP="000A084B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 w:rsidRPr="00F11F01">
        <w:rPr>
          <w:rFonts w:ascii="Verdana" w:hAnsi="Verdana" w:cs="Arial"/>
          <w:b/>
          <w:color w:val="000000"/>
          <w:sz w:val="20"/>
          <w:szCs w:val="21"/>
        </w:rPr>
        <w:t>Source control</w:t>
      </w:r>
      <w:r w:rsidR="00E8739A">
        <w:rPr>
          <w:rFonts w:ascii="Verdana" w:hAnsi="Verdana" w:cs="Arial"/>
          <w:color w:val="000000"/>
          <w:sz w:val="20"/>
          <w:szCs w:val="21"/>
        </w:rPr>
        <w:t>:</w:t>
      </w:r>
      <w:r w:rsidR="00E8739A" w:rsidRPr="00E8739A">
        <w:rPr>
          <w:rFonts w:ascii="Verdana" w:hAnsi="Verdana" w:cs="Arial"/>
          <w:color w:val="000000"/>
          <w:sz w:val="20"/>
          <w:szCs w:val="21"/>
        </w:rPr>
        <w:t xml:space="preserve"> </w:t>
      </w:r>
      <w:r w:rsidR="00E8739A">
        <w:rPr>
          <w:rFonts w:ascii="Verdana" w:hAnsi="Verdana" w:cs="Arial"/>
          <w:color w:val="000000"/>
          <w:sz w:val="20"/>
          <w:szCs w:val="21"/>
        </w:rPr>
        <w:t>TFS, Git-Hub</w:t>
      </w:r>
      <w:r w:rsidR="00322EBA">
        <w:rPr>
          <w:rFonts w:ascii="Verdana" w:hAnsi="Verdana" w:cs="Arial"/>
          <w:color w:val="000000"/>
          <w:sz w:val="20"/>
          <w:szCs w:val="21"/>
        </w:rPr>
        <w:t>, BitBucket</w:t>
      </w:r>
      <w:r w:rsidR="00E8739A">
        <w:rPr>
          <w:rFonts w:ascii="Verdana" w:hAnsi="Verdana" w:cs="Arial"/>
          <w:color w:val="000000"/>
          <w:sz w:val="20"/>
          <w:szCs w:val="21"/>
        </w:rPr>
        <w:t>, Source-Offsite</w:t>
      </w:r>
    </w:p>
    <w:p w:rsidR="00DF5E02" w:rsidRDefault="00DF5E02" w:rsidP="000A084B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 w:rsidRPr="00F11F01">
        <w:rPr>
          <w:rFonts w:ascii="Verdana" w:hAnsi="Verdana" w:cs="Arial"/>
          <w:b/>
          <w:color w:val="000000"/>
          <w:sz w:val="20"/>
          <w:szCs w:val="21"/>
        </w:rPr>
        <w:t>Project Management</w:t>
      </w:r>
      <w:r>
        <w:rPr>
          <w:rFonts w:ascii="Verdana" w:hAnsi="Verdana" w:cs="Arial"/>
          <w:color w:val="000000"/>
          <w:sz w:val="20"/>
          <w:szCs w:val="21"/>
        </w:rPr>
        <w:t>: Scrum</w:t>
      </w:r>
      <w:r w:rsidR="003C11D7">
        <w:rPr>
          <w:rFonts w:ascii="Verdana" w:hAnsi="Verdana" w:cs="Arial"/>
          <w:color w:val="000000"/>
          <w:sz w:val="20"/>
          <w:szCs w:val="21"/>
        </w:rPr>
        <w:t>, Agile</w:t>
      </w:r>
      <w:r>
        <w:rPr>
          <w:rFonts w:ascii="Verdana" w:hAnsi="Verdana" w:cs="Arial"/>
          <w:color w:val="000000"/>
          <w:sz w:val="20"/>
          <w:szCs w:val="21"/>
        </w:rPr>
        <w:t xml:space="preserve"> </w:t>
      </w:r>
    </w:p>
    <w:p w:rsidR="005D73D2" w:rsidRDefault="005D73D2" w:rsidP="00CF7316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>
        <w:rPr>
          <w:rFonts w:ascii="Verdana" w:hAnsi="Verdana" w:cs="Arial"/>
          <w:b/>
          <w:color w:val="000000"/>
          <w:sz w:val="20"/>
          <w:szCs w:val="21"/>
        </w:rPr>
        <w:t>Other</w:t>
      </w:r>
      <w:r>
        <w:rPr>
          <w:rFonts w:ascii="Verdana" w:hAnsi="Verdana" w:cs="Arial"/>
          <w:color w:val="000000"/>
          <w:sz w:val="20"/>
          <w:szCs w:val="21"/>
        </w:rPr>
        <w:t>: Bower, Gulp</w:t>
      </w:r>
      <w:r w:rsidR="007E01F6">
        <w:rPr>
          <w:rFonts w:ascii="Verdana" w:hAnsi="Verdana" w:cs="Arial"/>
          <w:color w:val="000000"/>
          <w:sz w:val="20"/>
          <w:szCs w:val="21"/>
        </w:rPr>
        <w:t>, NuGet</w:t>
      </w:r>
    </w:p>
    <w:p w:rsidR="008A4B9C" w:rsidRDefault="0020779C" w:rsidP="00CF7316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>
        <w:rPr>
          <w:rFonts w:ascii="Verdana" w:hAnsi="Verdana" w:cs="Arial"/>
          <w:color w:val="000000"/>
          <w:sz w:val="20"/>
          <w:szCs w:val="21"/>
        </w:rPr>
        <w:t>I</w:t>
      </w:r>
      <w:r w:rsidR="00251258">
        <w:rPr>
          <w:rFonts w:ascii="Verdana" w:hAnsi="Verdana" w:cs="Arial"/>
          <w:color w:val="000000"/>
          <w:sz w:val="20"/>
          <w:szCs w:val="21"/>
        </w:rPr>
        <w:t>I</w:t>
      </w:r>
      <w:r>
        <w:rPr>
          <w:rFonts w:ascii="Verdana" w:hAnsi="Verdana" w:cs="Arial"/>
          <w:color w:val="000000"/>
          <w:sz w:val="20"/>
          <w:szCs w:val="21"/>
        </w:rPr>
        <w:t>S</w:t>
      </w:r>
      <w:r w:rsidR="008A4B9C">
        <w:rPr>
          <w:rFonts w:ascii="Verdana" w:hAnsi="Verdana" w:cs="Arial"/>
          <w:color w:val="000000"/>
          <w:sz w:val="20"/>
          <w:szCs w:val="21"/>
        </w:rPr>
        <w:t xml:space="preserve"> hosting, </w:t>
      </w:r>
      <w:r w:rsidR="00AB1AF2">
        <w:rPr>
          <w:rFonts w:ascii="Verdana" w:hAnsi="Verdana" w:cs="Arial"/>
          <w:color w:val="000000"/>
          <w:sz w:val="20"/>
          <w:szCs w:val="21"/>
        </w:rPr>
        <w:t>Web Hosting</w:t>
      </w:r>
      <w:r w:rsidR="00843516">
        <w:rPr>
          <w:rFonts w:ascii="Verdana" w:hAnsi="Verdana" w:cs="Arial"/>
          <w:color w:val="000000"/>
          <w:sz w:val="20"/>
          <w:szCs w:val="21"/>
        </w:rPr>
        <w:t>, App Publishing</w:t>
      </w:r>
      <w:r w:rsidR="00AB1AF2">
        <w:rPr>
          <w:rFonts w:ascii="Verdana" w:hAnsi="Verdana" w:cs="Arial"/>
          <w:color w:val="000000"/>
          <w:sz w:val="20"/>
          <w:szCs w:val="21"/>
        </w:rPr>
        <w:t xml:space="preserve">, </w:t>
      </w:r>
      <w:r w:rsidR="008A4B9C">
        <w:rPr>
          <w:rFonts w:ascii="Verdana" w:hAnsi="Verdana" w:cs="Arial"/>
          <w:color w:val="000000"/>
          <w:sz w:val="20"/>
          <w:szCs w:val="21"/>
        </w:rPr>
        <w:t>Project setup</w:t>
      </w:r>
    </w:p>
    <w:p w:rsidR="00116BD8" w:rsidRPr="00DE60B2" w:rsidRDefault="00116BD8" w:rsidP="00116BD8">
      <w:pPr>
        <w:suppressAutoHyphens w:val="0"/>
        <w:spacing w:line="336" w:lineRule="atLeast"/>
        <w:ind w:left="360"/>
        <w:rPr>
          <w:rFonts w:ascii="Verdana" w:hAnsi="Verdana" w:cs="Arial"/>
          <w:color w:val="000000"/>
          <w:sz w:val="32"/>
          <w:szCs w:val="21"/>
        </w:rPr>
      </w:pPr>
    </w:p>
    <w:p w:rsidR="00116BD8" w:rsidRDefault="00BD4BF6" w:rsidP="002B24A3">
      <w:pPr>
        <w:spacing w:line="360" w:lineRule="auto"/>
        <w:jc w:val="both"/>
        <w:rPr>
          <w:rFonts w:ascii="Verdana" w:hAnsi="Verdana"/>
          <w:b/>
          <w:sz w:val="22"/>
          <w:szCs w:val="20"/>
        </w:rPr>
      </w:pPr>
      <w:r>
        <w:rPr>
          <w:rFonts w:ascii="Verdana" w:hAnsi="Verdana"/>
          <w:b/>
          <w:sz w:val="22"/>
          <w:szCs w:val="20"/>
        </w:rPr>
        <w:t>Interpersonal Skill</w:t>
      </w:r>
    </w:p>
    <w:p w:rsidR="00F11F01" w:rsidRPr="00CF7316" w:rsidRDefault="00F11F01" w:rsidP="00F11F01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 w:rsidRPr="00CF7316">
        <w:rPr>
          <w:rFonts w:ascii="Verdana" w:hAnsi="Verdana" w:cs="Arial"/>
          <w:color w:val="000000"/>
          <w:sz w:val="20"/>
          <w:szCs w:val="21"/>
        </w:rPr>
        <w:t>Ability to interpret written requirements and technical specification documents.</w:t>
      </w:r>
    </w:p>
    <w:p w:rsidR="00F11F01" w:rsidRPr="00AB5989" w:rsidRDefault="00F11F01" w:rsidP="00F11F01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 w:rsidRPr="00CF7316">
        <w:rPr>
          <w:rFonts w:ascii="Verdana" w:hAnsi="Verdana" w:cs="Arial"/>
          <w:color w:val="000000"/>
          <w:sz w:val="20"/>
          <w:szCs w:val="21"/>
        </w:rPr>
        <w:t>Ability to code software according to published standards and design guidelines.</w:t>
      </w:r>
    </w:p>
    <w:p w:rsidR="00F11F01" w:rsidRPr="00116BD8" w:rsidRDefault="00F11F01" w:rsidP="00F11F01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/>
          <w:b/>
          <w:sz w:val="22"/>
          <w:szCs w:val="20"/>
        </w:rPr>
      </w:pPr>
      <w:r w:rsidRPr="00CF7316">
        <w:rPr>
          <w:rFonts w:ascii="Verdana" w:hAnsi="Verdana" w:cs="Arial"/>
          <w:color w:val="000000"/>
          <w:sz w:val="20"/>
          <w:szCs w:val="21"/>
        </w:rPr>
        <w:t xml:space="preserve">A commitment to quality and a thorough approach to the work. </w:t>
      </w:r>
    </w:p>
    <w:p w:rsidR="00F11F01" w:rsidRDefault="00F0216E" w:rsidP="00F11F01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>
        <w:rPr>
          <w:rFonts w:ascii="Verdana" w:hAnsi="Verdana" w:cs="Arial"/>
          <w:color w:val="000000"/>
          <w:sz w:val="20"/>
          <w:szCs w:val="21"/>
        </w:rPr>
        <w:t>Ability of self-study</w:t>
      </w:r>
      <w:r w:rsidR="00F11F01">
        <w:rPr>
          <w:rFonts w:ascii="Verdana" w:hAnsi="Verdana" w:cs="Arial"/>
          <w:color w:val="000000"/>
          <w:sz w:val="20"/>
          <w:szCs w:val="21"/>
        </w:rPr>
        <w:t xml:space="preserve">, </w:t>
      </w:r>
      <w:r w:rsidR="00CC2A9A">
        <w:rPr>
          <w:rFonts w:ascii="Verdana" w:hAnsi="Verdana" w:cs="Arial"/>
          <w:color w:val="000000"/>
          <w:sz w:val="20"/>
          <w:szCs w:val="21"/>
        </w:rPr>
        <w:t>e</w:t>
      </w:r>
      <w:r w:rsidR="00F11F01" w:rsidRPr="00CC700C">
        <w:rPr>
          <w:rFonts w:ascii="Verdana" w:hAnsi="Verdana" w:cs="Arial"/>
          <w:color w:val="000000"/>
          <w:sz w:val="20"/>
          <w:szCs w:val="21"/>
        </w:rPr>
        <w:t>nthusiastic</w:t>
      </w:r>
      <w:r w:rsidR="00CC2A9A">
        <w:rPr>
          <w:rFonts w:ascii="Verdana" w:hAnsi="Verdana" w:cs="Arial"/>
          <w:color w:val="000000"/>
          <w:sz w:val="20"/>
          <w:szCs w:val="21"/>
        </w:rPr>
        <w:t xml:space="preserve"> and p</w:t>
      </w:r>
      <w:r w:rsidR="00F11F01">
        <w:rPr>
          <w:rFonts w:ascii="Verdana" w:hAnsi="Verdana" w:cs="Arial"/>
          <w:color w:val="000000"/>
          <w:sz w:val="20"/>
          <w:szCs w:val="21"/>
        </w:rPr>
        <w:t>unctual</w:t>
      </w:r>
    </w:p>
    <w:p w:rsidR="005A1416" w:rsidRDefault="00CC2A9A" w:rsidP="005A1416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>
        <w:rPr>
          <w:rFonts w:ascii="Verdana" w:hAnsi="Verdana" w:cs="Arial"/>
          <w:color w:val="000000"/>
          <w:sz w:val="20"/>
          <w:szCs w:val="21"/>
        </w:rPr>
        <w:t>Co-o</w:t>
      </w:r>
      <w:r w:rsidR="005A1416">
        <w:rPr>
          <w:rFonts w:ascii="Verdana" w:hAnsi="Verdana" w:cs="Arial"/>
          <w:color w:val="000000"/>
          <w:sz w:val="20"/>
          <w:szCs w:val="21"/>
        </w:rPr>
        <w:t>perative, a</w:t>
      </w:r>
      <w:r>
        <w:rPr>
          <w:rFonts w:ascii="Verdana" w:hAnsi="Verdana" w:cs="Arial"/>
          <w:color w:val="000000"/>
          <w:sz w:val="20"/>
          <w:szCs w:val="21"/>
        </w:rPr>
        <w:t>daptive n</w:t>
      </w:r>
      <w:r w:rsidR="00116BD8" w:rsidRPr="00116BD8">
        <w:rPr>
          <w:rFonts w:ascii="Verdana" w:hAnsi="Verdana" w:cs="Arial"/>
          <w:color w:val="000000"/>
          <w:sz w:val="20"/>
          <w:szCs w:val="21"/>
        </w:rPr>
        <w:t>ature</w:t>
      </w:r>
      <w:r w:rsidR="005A1416">
        <w:rPr>
          <w:rFonts w:ascii="Verdana" w:hAnsi="Verdana" w:cs="Arial"/>
          <w:color w:val="000000"/>
          <w:sz w:val="20"/>
          <w:szCs w:val="21"/>
        </w:rPr>
        <w:t xml:space="preserve"> and </w:t>
      </w:r>
      <w:r>
        <w:rPr>
          <w:rFonts w:ascii="Verdana" w:hAnsi="Verdana" w:cs="Arial"/>
          <w:color w:val="000000"/>
          <w:sz w:val="20"/>
          <w:szCs w:val="21"/>
        </w:rPr>
        <w:t>h</w:t>
      </w:r>
      <w:r w:rsidR="005A1416">
        <w:rPr>
          <w:rFonts w:ascii="Verdana" w:hAnsi="Verdana" w:cs="Arial"/>
          <w:color w:val="000000"/>
          <w:sz w:val="20"/>
          <w:szCs w:val="21"/>
        </w:rPr>
        <w:t>ungry for growth</w:t>
      </w:r>
    </w:p>
    <w:p w:rsidR="00116BD8" w:rsidRPr="00F11F01" w:rsidRDefault="004831A6" w:rsidP="00116BD8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 w:rsidRPr="00F11F01">
        <w:rPr>
          <w:rFonts w:ascii="Verdana" w:hAnsi="Verdana" w:cs="Arial"/>
          <w:color w:val="000000"/>
          <w:sz w:val="20"/>
          <w:szCs w:val="21"/>
        </w:rPr>
        <w:t>Good analytical skills</w:t>
      </w:r>
      <w:r w:rsidR="00F11F01" w:rsidRPr="00F11F01">
        <w:rPr>
          <w:rFonts w:ascii="Verdana" w:hAnsi="Verdana" w:cs="Arial"/>
          <w:color w:val="000000"/>
          <w:sz w:val="20"/>
          <w:szCs w:val="21"/>
        </w:rPr>
        <w:t xml:space="preserve">, </w:t>
      </w:r>
      <w:r w:rsidR="00D82E2E">
        <w:rPr>
          <w:rFonts w:ascii="Verdana" w:hAnsi="Verdana" w:cs="Arial"/>
          <w:color w:val="000000"/>
          <w:sz w:val="20"/>
          <w:szCs w:val="21"/>
        </w:rPr>
        <w:t>grasping power and quick l</w:t>
      </w:r>
      <w:r w:rsidR="00116BD8" w:rsidRPr="00F11F01">
        <w:rPr>
          <w:rFonts w:ascii="Verdana" w:hAnsi="Verdana" w:cs="Arial"/>
          <w:color w:val="000000"/>
          <w:sz w:val="20"/>
          <w:szCs w:val="21"/>
        </w:rPr>
        <w:t>earner</w:t>
      </w:r>
    </w:p>
    <w:p w:rsidR="00116BD8" w:rsidRPr="00963AFA" w:rsidRDefault="003372B2" w:rsidP="00963AFA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>
        <w:rPr>
          <w:rFonts w:ascii="Verdana" w:hAnsi="Verdana" w:cs="Arial"/>
          <w:color w:val="000000"/>
          <w:sz w:val="20"/>
          <w:szCs w:val="21"/>
        </w:rPr>
        <w:t>W</w:t>
      </w:r>
      <w:r w:rsidR="00116BD8" w:rsidRPr="00116BD8">
        <w:rPr>
          <w:rFonts w:ascii="Verdana" w:hAnsi="Verdana" w:cs="Arial"/>
          <w:color w:val="000000"/>
          <w:sz w:val="20"/>
          <w:szCs w:val="21"/>
        </w:rPr>
        <w:t>ork efficiently and</w:t>
      </w:r>
      <w:r w:rsidR="00F0216E">
        <w:rPr>
          <w:rFonts w:ascii="Verdana" w:hAnsi="Verdana" w:cs="Arial"/>
          <w:color w:val="000000"/>
          <w:sz w:val="20"/>
          <w:szCs w:val="21"/>
        </w:rPr>
        <w:t xml:space="preserve"> calmly in stressful conditions</w:t>
      </w:r>
    </w:p>
    <w:p w:rsidR="00D87D28" w:rsidRPr="00814F40" w:rsidRDefault="00D87D28">
      <w:pPr>
        <w:jc w:val="both"/>
        <w:rPr>
          <w:rFonts w:ascii="Verdana" w:hAnsi="Verdana"/>
          <w:b/>
          <w:sz w:val="32"/>
          <w:szCs w:val="20"/>
        </w:rPr>
      </w:pPr>
    </w:p>
    <w:p w:rsidR="001E28FE" w:rsidRPr="00DA6E9F" w:rsidRDefault="001E28FE" w:rsidP="001E28FE">
      <w:pPr>
        <w:spacing w:line="360" w:lineRule="auto"/>
        <w:jc w:val="both"/>
        <w:rPr>
          <w:rFonts w:ascii="Verdana" w:hAnsi="Verdana"/>
          <w:b/>
          <w:sz w:val="22"/>
          <w:szCs w:val="20"/>
        </w:rPr>
      </w:pPr>
      <w:r w:rsidRPr="00DA6E9F">
        <w:rPr>
          <w:rFonts w:ascii="Verdana" w:hAnsi="Verdana"/>
          <w:b/>
          <w:sz w:val="22"/>
          <w:szCs w:val="20"/>
        </w:rPr>
        <w:t>Hobbies</w:t>
      </w:r>
    </w:p>
    <w:p w:rsidR="001E28FE" w:rsidRPr="00E8222D" w:rsidRDefault="00414EC6" w:rsidP="001E28FE">
      <w:pPr>
        <w:jc w:val="both"/>
        <w:rPr>
          <w:rFonts w:ascii="Verdana" w:hAnsi="Verdana" w:cs="Arial"/>
          <w:sz w:val="20"/>
          <w:szCs w:val="18"/>
        </w:rPr>
      </w:pPr>
      <w:r>
        <w:rPr>
          <w:rFonts w:ascii="Verdana" w:hAnsi="Verdana" w:cs="Arial"/>
          <w:sz w:val="20"/>
          <w:szCs w:val="18"/>
        </w:rPr>
        <w:t>Playing c</w:t>
      </w:r>
      <w:r w:rsidR="001E28FE" w:rsidRPr="00E8222D">
        <w:rPr>
          <w:rFonts w:ascii="Verdana" w:hAnsi="Verdana" w:cs="Arial"/>
          <w:sz w:val="20"/>
          <w:szCs w:val="18"/>
        </w:rPr>
        <w:t xml:space="preserve">ricket, Computer </w:t>
      </w:r>
      <w:r>
        <w:rPr>
          <w:rFonts w:ascii="Verdana" w:hAnsi="Verdana" w:cs="Arial"/>
          <w:sz w:val="20"/>
          <w:szCs w:val="18"/>
        </w:rPr>
        <w:t>g</w:t>
      </w:r>
      <w:r w:rsidR="001E28FE">
        <w:rPr>
          <w:rFonts w:ascii="Verdana" w:hAnsi="Verdana" w:cs="Arial"/>
          <w:sz w:val="20"/>
          <w:szCs w:val="18"/>
        </w:rPr>
        <w:t>ame</w:t>
      </w:r>
      <w:r w:rsidR="001E28FE" w:rsidRPr="00E8222D">
        <w:rPr>
          <w:rFonts w:ascii="Verdana" w:hAnsi="Verdana" w:cs="Arial"/>
          <w:sz w:val="20"/>
          <w:szCs w:val="18"/>
        </w:rPr>
        <w:t>,</w:t>
      </w:r>
      <w:r w:rsidR="001E28FE" w:rsidRPr="003964A3">
        <w:rPr>
          <w:rFonts w:ascii="Verdana" w:hAnsi="Verdana" w:cs="Arial"/>
          <w:sz w:val="20"/>
          <w:szCs w:val="18"/>
        </w:rPr>
        <w:t xml:space="preserve"> </w:t>
      </w:r>
      <w:r w:rsidR="001E28FE">
        <w:rPr>
          <w:rFonts w:ascii="Verdana" w:hAnsi="Verdana" w:cs="Arial"/>
          <w:sz w:val="20"/>
          <w:szCs w:val="18"/>
        </w:rPr>
        <w:t xml:space="preserve">Listening </w:t>
      </w:r>
      <w:r>
        <w:rPr>
          <w:rFonts w:ascii="Verdana" w:hAnsi="Verdana" w:cs="Arial"/>
          <w:sz w:val="20"/>
          <w:szCs w:val="18"/>
        </w:rPr>
        <w:t>s</w:t>
      </w:r>
      <w:r w:rsidR="001E28FE">
        <w:rPr>
          <w:rFonts w:ascii="Verdana" w:hAnsi="Verdana" w:cs="Arial"/>
          <w:sz w:val="20"/>
          <w:szCs w:val="18"/>
        </w:rPr>
        <w:t xml:space="preserve">ong, </w:t>
      </w:r>
      <w:r>
        <w:rPr>
          <w:rFonts w:ascii="Verdana" w:hAnsi="Verdana" w:cs="Arial"/>
          <w:sz w:val="20"/>
          <w:szCs w:val="18"/>
        </w:rPr>
        <w:t>Watching m</w:t>
      </w:r>
      <w:r w:rsidR="001E28FE" w:rsidRPr="00E8222D">
        <w:rPr>
          <w:rFonts w:ascii="Verdana" w:hAnsi="Verdana" w:cs="Arial"/>
          <w:sz w:val="20"/>
          <w:szCs w:val="18"/>
        </w:rPr>
        <w:t xml:space="preserve">ovies, </w:t>
      </w:r>
      <w:r>
        <w:rPr>
          <w:rFonts w:ascii="Verdana" w:hAnsi="Verdana" w:cs="Arial"/>
          <w:sz w:val="20"/>
          <w:szCs w:val="18"/>
        </w:rPr>
        <w:t>Internet s</w:t>
      </w:r>
      <w:r w:rsidR="001E28FE">
        <w:rPr>
          <w:rFonts w:ascii="Verdana" w:hAnsi="Verdana" w:cs="Arial"/>
          <w:sz w:val="20"/>
          <w:szCs w:val="18"/>
        </w:rPr>
        <w:t>urfing</w:t>
      </w:r>
      <w:r w:rsidR="000655F5">
        <w:rPr>
          <w:rFonts w:ascii="Verdana" w:hAnsi="Verdana" w:cs="Arial"/>
          <w:sz w:val="20"/>
          <w:szCs w:val="18"/>
        </w:rPr>
        <w:t xml:space="preserve">, </w:t>
      </w:r>
      <w:r w:rsidR="00DE5BB1">
        <w:rPr>
          <w:rFonts w:ascii="Verdana" w:hAnsi="Verdana" w:cs="Arial"/>
          <w:sz w:val="20"/>
          <w:szCs w:val="18"/>
        </w:rPr>
        <w:t xml:space="preserve"> </w:t>
      </w:r>
      <w:r w:rsidR="000655F5">
        <w:rPr>
          <w:rFonts w:ascii="Verdana" w:hAnsi="Verdana" w:cs="Arial"/>
          <w:sz w:val="20"/>
          <w:szCs w:val="18"/>
        </w:rPr>
        <w:t>Travelling</w:t>
      </w:r>
      <w:r w:rsidR="001E28FE" w:rsidRPr="00E8222D">
        <w:rPr>
          <w:rFonts w:ascii="Verdana" w:hAnsi="Verdana" w:cs="Arial"/>
          <w:sz w:val="20"/>
          <w:szCs w:val="18"/>
        </w:rPr>
        <w:t xml:space="preserve">.   </w:t>
      </w:r>
    </w:p>
    <w:p w:rsidR="009374E7" w:rsidRDefault="009374E7" w:rsidP="00E6270E">
      <w:pPr>
        <w:spacing w:line="480" w:lineRule="auto"/>
        <w:jc w:val="both"/>
        <w:rPr>
          <w:rFonts w:ascii="Verdana" w:hAnsi="Verdana"/>
          <w:b/>
          <w:sz w:val="22"/>
          <w:szCs w:val="20"/>
        </w:rPr>
      </w:pPr>
    </w:p>
    <w:p w:rsidR="00F3389D" w:rsidRDefault="00815910" w:rsidP="00E6270E">
      <w:pPr>
        <w:spacing w:line="480" w:lineRule="auto"/>
        <w:jc w:val="both"/>
        <w:rPr>
          <w:rFonts w:ascii="Verdana" w:hAnsi="Verdana"/>
          <w:b/>
          <w:sz w:val="22"/>
          <w:szCs w:val="20"/>
        </w:rPr>
      </w:pPr>
      <w:r>
        <w:rPr>
          <w:rFonts w:ascii="Verdana" w:hAnsi="Verdana"/>
          <w:b/>
          <w:sz w:val="22"/>
          <w:szCs w:val="20"/>
        </w:rPr>
        <w:t>Career Highlights</w:t>
      </w:r>
    </w:p>
    <w:p w:rsidR="00F11F01" w:rsidRDefault="00F11F01" w:rsidP="00F11F0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As a “</w:t>
      </w:r>
      <w:r w:rsidRPr="00C24FE5">
        <w:rPr>
          <w:rFonts w:ascii="Verdana" w:hAnsi="Verdana"/>
          <w:b/>
          <w:sz w:val="20"/>
          <w:szCs w:val="20"/>
        </w:rPr>
        <w:t xml:space="preserve">Software </w:t>
      </w:r>
      <w:r>
        <w:rPr>
          <w:rFonts w:ascii="Verdana" w:hAnsi="Verdana"/>
          <w:b/>
          <w:sz w:val="20"/>
          <w:szCs w:val="20"/>
        </w:rPr>
        <w:t xml:space="preserve">Developer” (Full Stack) at Sypram </w:t>
      </w:r>
      <w:r w:rsidRPr="007555DC">
        <w:rPr>
          <w:rFonts w:ascii="Verdana" w:hAnsi="Verdana"/>
          <w:b/>
          <w:sz w:val="20"/>
          <w:szCs w:val="20"/>
        </w:rPr>
        <w:t>Technology</w:t>
      </w:r>
      <w:r>
        <w:rPr>
          <w:rFonts w:ascii="Verdana" w:hAnsi="Verdana"/>
          <w:b/>
          <w:sz w:val="20"/>
          <w:szCs w:val="20"/>
        </w:rPr>
        <w:t>, Gandhinagar, India</w:t>
      </w:r>
    </w:p>
    <w:p w:rsidR="00F11F01" w:rsidRPr="006B250D" w:rsidRDefault="00F11F01" w:rsidP="00F11F01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(April 2014 – Present)</w:t>
      </w:r>
    </w:p>
    <w:p w:rsidR="00F11F01" w:rsidRDefault="00F11F01" w:rsidP="00F11F01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>
        <w:rPr>
          <w:rFonts w:ascii="Verdana" w:hAnsi="Verdana" w:cs="Arial"/>
          <w:color w:val="000000"/>
          <w:sz w:val="20"/>
          <w:szCs w:val="21"/>
        </w:rPr>
        <w:t>Working on web applications using MVC, Web API, Entity Framework, LINQ, Infragistic Ignite UI, Telerik, Windows application,</w:t>
      </w:r>
      <w:r w:rsidRPr="00D32298">
        <w:rPr>
          <w:rFonts w:ascii="Verdana" w:hAnsi="Verdana" w:cs="Arial"/>
          <w:color w:val="000000"/>
          <w:sz w:val="20"/>
          <w:szCs w:val="21"/>
        </w:rPr>
        <w:t xml:space="preserve"> </w:t>
      </w:r>
      <w:r>
        <w:rPr>
          <w:rFonts w:ascii="Verdana" w:hAnsi="Verdana" w:cs="Arial"/>
          <w:color w:val="000000"/>
          <w:sz w:val="20"/>
          <w:szCs w:val="21"/>
        </w:rPr>
        <w:t>Windows Service and retailing software.</w:t>
      </w:r>
    </w:p>
    <w:p w:rsidR="00F11F01" w:rsidRDefault="006A001E" w:rsidP="00F11F01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>
        <w:rPr>
          <w:rFonts w:ascii="Verdana" w:hAnsi="Verdana" w:cs="Arial"/>
          <w:color w:val="000000"/>
          <w:sz w:val="20"/>
          <w:szCs w:val="21"/>
        </w:rPr>
        <w:t>Projects: AutoGlass</w:t>
      </w:r>
      <w:r w:rsidR="00F11F01">
        <w:rPr>
          <w:rFonts w:ascii="Verdana" w:hAnsi="Verdana" w:cs="Arial"/>
          <w:color w:val="000000"/>
          <w:sz w:val="20"/>
          <w:szCs w:val="21"/>
        </w:rPr>
        <w:t>Pro (Phonegap/AngularJS/Ionic), Dineroid (Web+ Mobile), Partner’s Web, SypMSGFramework,</w:t>
      </w:r>
      <w:r w:rsidR="00F11F01" w:rsidRPr="009B160D">
        <w:rPr>
          <w:rFonts w:ascii="Verdana" w:hAnsi="Verdana" w:cs="Arial"/>
          <w:color w:val="000000"/>
          <w:sz w:val="20"/>
          <w:szCs w:val="21"/>
        </w:rPr>
        <w:t xml:space="preserve"> </w:t>
      </w:r>
      <w:r w:rsidR="00F11F01">
        <w:rPr>
          <w:rFonts w:ascii="Verdana" w:hAnsi="Verdana" w:cs="Arial"/>
          <w:color w:val="000000"/>
          <w:sz w:val="20"/>
          <w:szCs w:val="21"/>
        </w:rPr>
        <w:t>SOSMobile(PhoneGap), EDIParser, StoreOnSky, AdvPOS, POSCloudBackupUtil (Google Drive API), NopCommerce, TicketDesk.</w:t>
      </w:r>
    </w:p>
    <w:p w:rsidR="00F11F01" w:rsidRPr="0020075F" w:rsidRDefault="00F11F01" w:rsidP="00F11F01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>
        <w:rPr>
          <w:rFonts w:ascii="Verdana" w:hAnsi="Verdana" w:cs="Arial"/>
          <w:color w:val="000000"/>
          <w:sz w:val="20"/>
          <w:szCs w:val="21"/>
        </w:rPr>
        <w:lastRenderedPageBreak/>
        <w:t>I have used third party libraries like log4net</w:t>
      </w:r>
      <w:r w:rsidR="00CD77FA">
        <w:rPr>
          <w:rFonts w:ascii="Verdana" w:hAnsi="Verdana" w:cs="Arial"/>
          <w:color w:val="000000"/>
          <w:sz w:val="20"/>
          <w:szCs w:val="21"/>
        </w:rPr>
        <w:t>, FluentValidation</w:t>
      </w:r>
      <w:r>
        <w:rPr>
          <w:rFonts w:ascii="Verdana" w:hAnsi="Verdana" w:cs="Arial"/>
          <w:color w:val="000000"/>
          <w:sz w:val="20"/>
          <w:szCs w:val="21"/>
        </w:rPr>
        <w:t>, NHibernate, TopShelf</w:t>
      </w:r>
      <w:r w:rsidR="004932A9">
        <w:rPr>
          <w:rFonts w:ascii="Verdana" w:hAnsi="Verdana" w:cs="Arial"/>
          <w:color w:val="000000"/>
          <w:sz w:val="20"/>
          <w:szCs w:val="21"/>
        </w:rPr>
        <w:t xml:space="preserve">, </w:t>
      </w:r>
      <w:r w:rsidR="000506EB">
        <w:rPr>
          <w:rFonts w:ascii="Verdana" w:hAnsi="Verdana" w:cs="Arial"/>
          <w:color w:val="000000"/>
          <w:sz w:val="20"/>
          <w:szCs w:val="21"/>
        </w:rPr>
        <w:t xml:space="preserve">AutoMapper, </w:t>
      </w:r>
      <w:r w:rsidR="004932A9">
        <w:rPr>
          <w:rFonts w:ascii="Verdana" w:hAnsi="Verdana" w:cs="Arial"/>
          <w:color w:val="000000"/>
          <w:sz w:val="20"/>
          <w:szCs w:val="21"/>
        </w:rPr>
        <w:t>Moq</w:t>
      </w:r>
      <w:r>
        <w:rPr>
          <w:rFonts w:ascii="Verdana" w:hAnsi="Verdana" w:cs="Arial"/>
          <w:color w:val="000000"/>
          <w:sz w:val="20"/>
          <w:szCs w:val="21"/>
        </w:rPr>
        <w:t>, Rhino, elmah, Telerik Data Access and AngularJS</w:t>
      </w:r>
      <w:r w:rsidR="008F43CD">
        <w:rPr>
          <w:rFonts w:ascii="Verdana" w:hAnsi="Verdana" w:cs="Arial"/>
          <w:color w:val="000000"/>
          <w:sz w:val="20"/>
          <w:szCs w:val="21"/>
        </w:rPr>
        <w:t xml:space="preserve"> +</w:t>
      </w:r>
      <w:r w:rsidR="001561B8">
        <w:rPr>
          <w:rFonts w:ascii="Verdana" w:hAnsi="Verdana" w:cs="Arial"/>
          <w:color w:val="000000"/>
          <w:sz w:val="20"/>
          <w:szCs w:val="21"/>
        </w:rPr>
        <w:t xml:space="preserve"> Ionic</w:t>
      </w:r>
      <w:r>
        <w:rPr>
          <w:rFonts w:ascii="Verdana" w:hAnsi="Verdana" w:cs="Arial"/>
          <w:color w:val="000000"/>
          <w:sz w:val="20"/>
          <w:szCs w:val="21"/>
        </w:rPr>
        <w:t xml:space="preserve"> etc.</w:t>
      </w:r>
    </w:p>
    <w:p w:rsidR="00F11F01" w:rsidRPr="00815910" w:rsidRDefault="00F11F01" w:rsidP="00E6270E">
      <w:pPr>
        <w:spacing w:line="480" w:lineRule="auto"/>
        <w:jc w:val="both"/>
        <w:rPr>
          <w:rFonts w:ascii="Verdana" w:hAnsi="Verdana"/>
          <w:b/>
          <w:sz w:val="22"/>
          <w:szCs w:val="20"/>
        </w:rPr>
      </w:pPr>
    </w:p>
    <w:p w:rsidR="00F3389D" w:rsidRDefault="00B46A30" w:rsidP="00F3389D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As</w:t>
      </w:r>
      <w:r w:rsidR="00F3389D">
        <w:rPr>
          <w:rFonts w:ascii="Verdana" w:hAnsi="Verdana"/>
          <w:b/>
          <w:sz w:val="20"/>
          <w:szCs w:val="20"/>
        </w:rPr>
        <w:t xml:space="preserve"> a “</w:t>
      </w:r>
      <w:r w:rsidR="00C50ACC">
        <w:rPr>
          <w:rFonts w:ascii="Verdana" w:hAnsi="Verdana"/>
          <w:b/>
          <w:sz w:val="20"/>
          <w:szCs w:val="20"/>
        </w:rPr>
        <w:t>Jr</w:t>
      </w:r>
      <w:r w:rsidR="00E24CF9">
        <w:rPr>
          <w:rFonts w:ascii="Verdana" w:hAnsi="Verdana"/>
          <w:b/>
          <w:sz w:val="20"/>
          <w:szCs w:val="20"/>
        </w:rPr>
        <w:t>. Web/S</w:t>
      </w:r>
      <w:r w:rsidR="00333E55">
        <w:rPr>
          <w:rFonts w:ascii="Verdana" w:hAnsi="Verdana"/>
          <w:b/>
          <w:sz w:val="20"/>
          <w:szCs w:val="20"/>
        </w:rPr>
        <w:t>oftware</w:t>
      </w:r>
      <w:r w:rsidR="00C50ACC">
        <w:rPr>
          <w:rFonts w:ascii="Verdana" w:hAnsi="Verdana"/>
          <w:b/>
          <w:sz w:val="20"/>
          <w:szCs w:val="20"/>
        </w:rPr>
        <w:t xml:space="preserve"> Developer</w:t>
      </w:r>
      <w:r w:rsidR="00F3389D">
        <w:rPr>
          <w:rFonts w:ascii="Verdana" w:hAnsi="Verdana"/>
          <w:b/>
          <w:sz w:val="20"/>
          <w:szCs w:val="20"/>
        </w:rPr>
        <w:t xml:space="preserve">” </w:t>
      </w:r>
      <w:r w:rsidR="000412B0">
        <w:rPr>
          <w:rFonts w:ascii="Verdana" w:hAnsi="Verdana"/>
          <w:b/>
          <w:sz w:val="20"/>
          <w:szCs w:val="20"/>
        </w:rPr>
        <w:t xml:space="preserve">at </w:t>
      </w:r>
      <w:r w:rsidR="00C50ACC">
        <w:rPr>
          <w:rFonts w:ascii="Verdana" w:hAnsi="Verdana"/>
          <w:b/>
          <w:sz w:val="20"/>
          <w:szCs w:val="20"/>
        </w:rPr>
        <w:t>Odysseus Solution, Vadodara, India</w:t>
      </w:r>
    </w:p>
    <w:p w:rsidR="00F3389D" w:rsidRPr="006B250D" w:rsidRDefault="00F3389D" w:rsidP="006B250D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(</w:t>
      </w:r>
      <w:r w:rsidR="00C50ACC">
        <w:rPr>
          <w:rFonts w:ascii="Verdana" w:hAnsi="Verdana"/>
          <w:bCs/>
          <w:sz w:val="20"/>
          <w:szCs w:val="20"/>
        </w:rPr>
        <w:t>Jan 2013</w:t>
      </w:r>
      <w:r w:rsidR="00DA2462">
        <w:rPr>
          <w:rFonts w:ascii="Verdana" w:hAnsi="Verdana"/>
          <w:bCs/>
          <w:sz w:val="20"/>
          <w:szCs w:val="20"/>
        </w:rPr>
        <w:t xml:space="preserve"> – Feb 2014</w:t>
      </w:r>
      <w:r w:rsidR="006B250D">
        <w:rPr>
          <w:rFonts w:ascii="Verdana" w:hAnsi="Verdana"/>
          <w:bCs/>
          <w:sz w:val="20"/>
          <w:szCs w:val="20"/>
        </w:rPr>
        <w:t>)</w:t>
      </w:r>
    </w:p>
    <w:p w:rsidR="003827C5" w:rsidRDefault="006E1B0B" w:rsidP="00CF7316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>
        <w:rPr>
          <w:rFonts w:ascii="Verdana" w:hAnsi="Verdana" w:cs="Arial"/>
          <w:color w:val="000000"/>
          <w:sz w:val="20"/>
          <w:szCs w:val="21"/>
        </w:rPr>
        <w:t>Managing</w:t>
      </w:r>
      <w:r w:rsidR="00F141F0">
        <w:rPr>
          <w:rFonts w:ascii="Verdana" w:hAnsi="Verdana" w:cs="Arial"/>
          <w:color w:val="000000"/>
          <w:sz w:val="20"/>
          <w:szCs w:val="21"/>
        </w:rPr>
        <w:t xml:space="preserve"> our</w:t>
      </w:r>
      <w:r w:rsidR="00C50ACC">
        <w:rPr>
          <w:rFonts w:ascii="Verdana" w:hAnsi="Verdana" w:cs="Arial"/>
          <w:color w:val="000000"/>
          <w:sz w:val="20"/>
          <w:szCs w:val="21"/>
        </w:rPr>
        <w:t xml:space="preserve"> </w:t>
      </w:r>
      <w:r w:rsidR="00891951">
        <w:rPr>
          <w:rFonts w:ascii="Verdana" w:hAnsi="Verdana" w:cs="Arial"/>
          <w:color w:val="000000"/>
          <w:sz w:val="20"/>
          <w:szCs w:val="21"/>
        </w:rPr>
        <w:t>product</w:t>
      </w:r>
      <w:r w:rsidR="00F34A0A">
        <w:rPr>
          <w:rFonts w:ascii="Verdana" w:hAnsi="Verdana" w:cs="Arial"/>
          <w:color w:val="000000"/>
          <w:sz w:val="20"/>
          <w:szCs w:val="21"/>
        </w:rPr>
        <w:t xml:space="preserve"> (</w:t>
      </w:r>
      <w:r w:rsidR="008A0615">
        <w:rPr>
          <w:rFonts w:ascii="Verdana" w:hAnsi="Verdana" w:cs="Arial"/>
          <w:color w:val="000000"/>
          <w:sz w:val="20"/>
          <w:szCs w:val="21"/>
        </w:rPr>
        <w:t>Air, Cruise, Hotel</w:t>
      </w:r>
      <w:r w:rsidR="00C50ACC">
        <w:rPr>
          <w:rFonts w:ascii="Verdana" w:hAnsi="Verdana" w:cs="Arial"/>
          <w:color w:val="000000"/>
          <w:sz w:val="20"/>
          <w:szCs w:val="21"/>
        </w:rPr>
        <w:t xml:space="preserve"> booking</w:t>
      </w:r>
      <w:r w:rsidR="00F34A0A">
        <w:rPr>
          <w:rFonts w:ascii="Verdana" w:hAnsi="Verdana" w:cs="Arial"/>
          <w:color w:val="000000"/>
          <w:sz w:val="20"/>
          <w:szCs w:val="21"/>
        </w:rPr>
        <w:t>)</w:t>
      </w:r>
      <w:r w:rsidR="00C50ACC">
        <w:rPr>
          <w:rFonts w:ascii="Verdana" w:hAnsi="Verdana" w:cs="Arial"/>
          <w:color w:val="000000"/>
          <w:sz w:val="20"/>
          <w:szCs w:val="21"/>
        </w:rPr>
        <w:t xml:space="preserve"> using</w:t>
      </w:r>
      <w:r w:rsidR="003827C5">
        <w:rPr>
          <w:rFonts w:ascii="Verdana" w:hAnsi="Verdana" w:cs="Arial"/>
          <w:color w:val="000000"/>
          <w:sz w:val="20"/>
          <w:szCs w:val="21"/>
        </w:rPr>
        <w:t xml:space="preserve"> </w:t>
      </w:r>
      <w:r w:rsidR="00891951">
        <w:rPr>
          <w:rFonts w:ascii="Verdana" w:hAnsi="Verdana" w:cs="Arial"/>
          <w:color w:val="000000"/>
          <w:sz w:val="20"/>
          <w:szCs w:val="21"/>
        </w:rPr>
        <w:t>Web service</w:t>
      </w:r>
      <w:r>
        <w:rPr>
          <w:rFonts w:ascii="Verdana" w:hAnsi="Verdana" w:cs="Arial"/>
          <w:color w:val="000000"/>
          <w:sz w:val="20"/>
          <w:szCs w:val="21"/>
        </w:rPr>
        <w:t>(</w:t>
      </w:r>
      <w:r w:rsidR="00C50ACC">
        <w:rPr>
          <w:rFonts w:ascii="Verdana" w:hAnsi="Verdana" w:cs="Arial"/>
          <w:color w:val="000000"/>
          <w:sz w:val="20"/>
          <w:szCs w:val="21"/>
        </w:rPr>
        <w:t>C</w:t>
      </w:r>
      <w:r>
        <w:rPr>
          <w:rFonts w:ascii="Verdana" w:hAnsi="Verdana" w:cs="Arial"/>
          <w:color w:val="000000"/>
          <w:sz w:val="20"/>
          <w:szCs w:val="21"/>
        </w:rPr>
        <w:t>#)</w:t>
      </w:r>
      <w:r w:rsidR="00891951">
        <w:rPr>
          <w:rFonts w:ascii="Verdana" w:hAnsi="Verdana" w:cs="Arial"/>
          <w:color w:val="000000"/>
          <w:sz w:val="20"/>
          <w:szCs w:val="21"/>
        </w:rPr>
        <w:t xml:space="preserve"> and </w:t>
      </w:r>
      <w:r w:rsidR="00ED6F62">
        <w:rPr>
          <w:rFonts w:ascii="Verdana" w:hAnsi="Verdana" w:cs="Arial"/>
          <w:color w:val="000000"/>
          <w:sz w:val="20"/>
          <w:szCs w:val="21"/>
        </w:rPr>
        <w:t>XSLT</w:t>
      </w:r>
    </w:p>
    <w:p w:rsidR="003E49F4" w:rsidRDefault="003E49F4" w:rsidP="00CF7316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>
        <w:rPr>
          <w:rFonts w:ascii="Verdana" w:hAnsi="Verdana" w:cs="Arial"/>
          <w:color w:val="000000"/>
          <w:sz w:val="20"/>
          <w:szCs w:val="21"/>
        </w:rPr>
        <w:t>Integrate external web services</w:t>
      </w:r>
      <w:r w:rsidR="008B4BE3">
        <w:rPr>
          <w:rFonts w:ascii="Verdana" w:hAnsi="Verdana" w:cs="Arial"/>
          <w:color w:val="000000"/>
          <w:sz w:val="20"/>
          <w:szCs w:val="21"/>
        </w:rPr>
        <w:t xml:space="preserve"> </w:t>
      </w:r>
      <w:r>
        <w:rPr>
          <w:rFonts w:ascii="Verdana" w:hAnsi="Verdana" w:cs="Arial"/>
          <w:color w:val="000000"/>
          <w:sz w:val="20"/>
          <w:szCs w:val="21"/>
        </w:rPr>
        <w:t>(</w:t>
      </w:r>
      <w:r w:rsidR="00585F82">
        <w:rPr>
          <w:rFonts w:ascii="Verdana" w:hAnsi="Verdana" w:cs="Arial"/>
          <w:color w:val="000000"/>
          <w:sz w:val="20"/>
          <w:szCs w:val="21"/>
        </w:rPr>
        <w:t xml:space="preserve">Amadeus, </w:t>
      </w:r>
      <w:r>
        <w:rPr>
          <w:rFonts w:ascii="Verdana" w:hAnsi="Verdana" w:cs="Arial"/>
          <w:color w:val="000000"/>
          <w:sz w:val="20"/>
          <w:szCs w:val="21"/>
        </w:rPr>
        <w:t xml:space="preserve">Sabre, RCCL, </w:t>
      </w:r>
      <w:r w:rsidR="00F05883">
        <w:rPr>
          <w:rFonts w:ascii="Verdana" w:hAnsi="Verdana" w:cs="Arial"/>
          <w:color w:val="000000"/>
          <w:sz w:val="20"/>
          <w:szCs w:val="21"/>
        </w:rPr>
        <w:t>Carnival</w:t>
      </w:r>
      <w:r>
        <w:rPr>
          <w:rFonts w:ascii="Verdana" w:hAnsi="Verdana" w:cs="Arial"/>
          <w:color w:val="000000"/>
          <w:sz w:val="20"/>
          <w:szCs w:val="21"/>
        </w:rPr>
        <w:t>).</w:t>
      </w:r>
    </w:p>
    <w:p w:rsidR="00ED1A48" w:rsidRPr="00ED1A48" w:rsidRDefault="00CF7316" w:rsidP="00A964EA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 w:rsidRPr="00ED1A48">
        <w:rPr>
          <w:rFonts w:ascii="Verdana" w:hAnsi="Verdana" w:cs="Arial"/>
          <w:color w:val="000000"/>
          <w:sz w:val="20"/>
          <w:szCs w:val="21"/>
        </w:rPr>
        <w:t>Interpret written business requirements and te</w:t>
      </w:r>
      <w:r w:rsidR="00ED1A48" w:rsidRPr="00ED1A48">
        <w:rPr>
          <w:rFonts w:ascii="Verdana" w:hAnsi="Verdana" w:cs="Arial"/>
          <w:color w:val="000000"/>
          <w:sz w:val="20"/>
          <w:szCs w:val="21"/>
        </w:rPr>
        <w:t>chnical specification documents then develop new API integra</w:t>
      </w:r>
      <w:r w:rsidR="00ED1A48">
        <w:rPr>
          <w:rFonts w:ascii="Verdana" w:hAnsi="Verdana" w:cs="Arial"/>
          <w:color w:val="000000"/>
          <w:sz w:val="20"/>
          <w:szCs w:val="21"/>
        </w:rPr>
        <w:t>tion and modify as per requirement.</w:t>
      </w:r>
    </w:p>
    <w:p w:rsidR="00CF7316" w:rsidRPr="00CF7316" w:rsidRDefault="00CF7316" w:rsidP="00CF7316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 w:cs="Arial"/>
          <w:color w:val="000000"/>
          <w:sz w:val="20"/>
          <w:szCs w:val="21"/>
        </w:rPr>
      </w:pPr>
      <w:r w:rsidRPr="00CF7316">
        <w:rPr>
          <w:rFonts w:ascii="Verdana" w:hAnsi="Verdana" w:cs="Arial"/>
          <w:color w:val="000000"/>
          <w:sz w:val="20"/>
          <w:szCs w:val="21"/>
        </w:rPr>
        <w:t>Perform coding to written technical specifications.</w:t>
      </w:r>
    </w:p>
    <w:p w:rsidR="003E4FB2" w:rsidRPr="00095D04" w:rsidRDefault="003E4FB2" w:rsidP="00CF7316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/>
          <w:color w:val="000000"/>
          <w:sz w:val="20"/>
          <w:szCs w:val="21"/>
        </w:rPr>
      </w:pPr>
      <w:r w:rsidRPr="00095D04">
        <w:rPr>
          <w:rFonts w:ascii="Verdana" w:hAnsi="Verdana"/>
          <w:color w:val="000000"/>
          <w:sz w:val="20"/>
          <w:szCs w:val="21"/>
        </w:rPr>
        <w:t>Develop</w:t>
      </w:r>
      <w:r w:rsidR="009B6253">
        <w:rPr>
          <w:rFonts w:ascii="Verdana" w:hAnsi="Verdana"/>
          <w:color w:val="000000"/>
          <w:sz w:val="20"/>
          <w:szCs w:val="21"/>
        </w:rPr>
        <w:t xml:space="preserve"> and manage content Management Sites and applications</w:t>
      </w:r>
      <w:r w:rsidR="00E62589">
        <w:rPr>
          <w:rFonts w:ascii="Verdana" w:hAnsi="Verdana"/>
          <w:color w:val="000000"/>
          <w:sz w:val="20"/>
          <w:szCs w:val="21"/>
        </w:rPr>
        <w:t>.</w:t>
      </w:r>
    </w:p>
    <w:p w:rsidR="00CF7316" w:rsidRPr="00095D04" w:rsidRDefault="00CF7316" w:rsidP="00CF7316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/>
          <w:color w:val="000000"/>
          <w:sz w:val="20"/>
          <w:szCs w:val="21"/>
        </w:rPr>
      </w:pPr>
      <w:r w:rsidRPr="00095D04">
        <w:rPr>
          <w:rFonts w:ascii="Verdana" w:hAnsi="Verdana"/>
          <w:color w:val="000000"/>
          <w:sz w:val="20"/>
          <w:szCs w:val="21"/>
        </w:rPr>
        <w:t>Investigate, analyze and document reported defects.</w:t>
      </w:r>
    </w:p>
    <w:p w:rsidR="00095D04" w:rsidRPr="0078013E" w:rsidRDefault="00095D04" w:rsidP="0078013E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/>
          <w:color w:val="000000"/>
          <w:sz w:val="20"/>
          <w:szCs w:val="21"/>
        </w:rPr>
      </w:pPr>
      <w:r w:rsidRPr="00095D04">
        <w:rPr>
          <w:rFonts w:ascii="Verdana" w:hAnsi="Verdana"/>
          <w:color w:val="000000"/>
          <w:sz w:val="20"/>
          <w:szCs w:val="21"/>
        </w:rPr>
        <w:t>Test and develop programming modifications.</w:t>
      </w:r>
    </w:p>
    <w:p w:rsidR="00095D04" w:rsidRPr="00095D04" w:rsidRDefault="00095D04" w:rsidP="00095D04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/>
          <w:color w:val="000000"/>
          <w:sz w:val="20"/>
          <w:szCs w:val="21"/>
        </w:rPr>
      </w:pPr>
      <w:r w:rsidRPr="00095D04">
        <w:rPr>
          <w:rFonts w:ascii="Verdana" w:hAnsi="Verdana"/>
          <w:color w:val="000000"/>
          <w:sz w:val="20"/>
          <w:szCs w:val="21"/>
        </w:rPr>
        <w:t>Evaluate simple interrelationships between programs such as whether a contemplated change in one part of a program would cause unwanted results in a related part.</w:t>
      </w:r>
    </w:p>
    <w:p w:rsidR="00095D04" w:rsidRPr="00095D04" w:rsidRDefault="00095D04" w:rsidP="00095D04">
      <w:pPr>
        <w:numPr>
          <w:ilvl w:val="0"/>
          <w:numId w:val="11"/>
        </w:numPr>
        <w:suppressAutoHyphens w:val="0"/>
        <w:spacing w:line="336" w:lineRule="atLeast"/>
        <w:rPr>
          <w:rFonts w:ascii="Verdana" w:hAnsi="Verdana"/>
          <w:color w:val="000000"/>
          <w:sz w:val="20"/>
          <w:szCs w:val="21"/>
        </w:rPr>
      </w:pPr>
      <w:r w:rsidRPr="00095D04">
        <w:rPr>
          <w:rFonts w:ascii="Verdana" w:hAnsi="Verdana"/>
          <w:color w:val="000000"/>
          <w:sz w:val="20"/>
          <w:szCs w:val="21"/>
        </w:rPr>
        <w:t>Analyze performance of programs and take action to correct deficiencies based on consultation with users and approval of supervisor.</w:t>
      </w:r>
    </w:p>
    <w:p w:rsidR="0034706F" w:rsidRDefault="0034706F" w:rsidP="005A0CBA">
      <w:pPr>
        <w:spacing w:line="360" w:lineRule="auto"/>
        <w:jc w:val="both"/>
        <w:rPr>
          <w:b/>
          <w:bCs/>
          <w:sz w:val="32"/>
        </w:rPr>
      </w:pPr>
    </w:p>
    <w:p w:rsidR="00087C29" w:rsidRDefault="00087C29" w:rsidP="00087C29">
      <w:pPr>
        <w:jc w:val="both"/>
        <w:rPr>
          <w:rFonts w:ascii="Verdana" w:hAnsi="Verdana"/>
          <w:b/>
          <w:sz w:val="20"/>
          <w:szCs w:val="20"/>
        </w:rPr>
      </w:pPr>
      <w:r w:rsidRPr="00087C29">
        <w:rPr>
          <w:rFonts w:ascii="Verdana" w:hAnsi="Verdana"/>
          <w:b/>
          <w:sz w:val="20"/>
          <w:szCs w:val="20"/>
        </w:rPr>
        <w:t>Website:</w:t>
      </w:r>
      <w:r>
        <w:rPr>
          <w:rFonts w:ascii="Verdana" w:hAnsi="Verdana"/>
          <w:b/>
          <w:sz w:val="20"/>
          <w:szCs w:val="20"/>
        </w:rPr>
        <w:t xml:space="preserve">  </w:t>
      </w:r>
      <w:hyperlink r:id="rId7" w:history="1">
        <w:r w:rsidR="00607A3D" w:rsidRPr="00607A3D">
          <w:rPr>
            <w:rStyle w:val="Hyperlink"/>
            <w:rFonts w:ascii="Verdana" w:hAnsi="Verdana"/>
            <w:sz w:val="18"/>
            <w:szCs w:val="20"/>
          </w:rPr>
          <w:t>http://iamaashishpatel-001-site1.etempurl.com/index.html</w:t>
        </w:r>
      </w:hyperlink>
    </w:p>
    <w:p w:rsidR="00607A3D" w:rsidRPr="00087C29" w:rsidRDefault="00607A3D" w:rsidP="00087C29">
      <w:pPr>
        <w:jc w:val="both"/>
        <w:rPr>
          <w:rFonts w:ascii="Verdana" w:hAnsi="Verdana"/>
          <w:b/>
          <w:sz w:val="20"/>
          <w:szCs w:val="20"/>
        </w:rPr>
      </w:pPr>
    </w:p>
    <w:p w:rsidR="00DE69FF" w:rsidRPr="00DE69FF" w:rsidRDefault="00DE69FF" w:rsidP="00DE69FF">
      <w:pPr>
        <w:jc w:val="both"/>
        <w:rPr>
          <w:rFonts w:ascii="Verdana" w:hAnsi="Verdana" w:cs="Arial"/>
          <w:sz w:val="32"/>
          <w:szCs w:val="18"/>
        </w:rPr>
      </w:pPr>
    </w:p>
    <w:p w:rsidR="00D87D28" w:rsidRDefault="00D87D28">
      <w:pPr>
        <w:pStyle w:val="BodyText3"/>
        <w:rPr>
          <w:rFonts w:cs="Times New Roman"/>
          <w:szCs w:val="24"/>
        </w:rPr>
      </w:pPr>
      <w:r>
        <w:rPr>
          <w:rFonts w:cs="Times New Roman"/>
          <w:szCs w:val="24"/>
        </w:rPr>
        <w:t>I declare that the foregoing information is correct and complete to the best of my knowledge and belief.</w:t>
      </w:r>
    </w:p>
    <w:p w:rsidR="00D87D28" w:rsidRDefault="00D87D28">
      <w:pPr>
        <w:rPr>
          <w:rFonts w:ascii="Verdana" w:hAnsi="Verdana"/>
          <w:b/>
          <w:bCs/>
          <w:sz w:val="20"/>
        </w:rPr>
      </w:pPr>
    </w:p>
    <w:p w:rsidR="00D87D28" w:rsidRDefault="00D87D28" w:rsidP="00F67B0A">
      <w:pPr>
        <w:ind w:firstLine="720"/>
        <w:jc w:val="right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ab/>
      </w:r>
      <w:r>
        <w:rPr>
          <w:rFonts w:ascii="Verdana" w:hAnsi="Verdana"/>
          <w:b/>
          <w:bCs/>
          <w:sz w:val="20"/>
        </w:rPr>
        <w:tab/>
      </w:r>
      <w:r>
        <w:rPr>
          <w:rFonts w:ascii="Verdana" w:hAnsi="Verdana"/>
          <w:b/>
          <w:bCs/>
          <w:sz w:val="20"/>
        </w:rPr>
        <w:tab/>
      </w:r>
      <w:r>
        <w:rPr>
          <w:rFonts w:ascii="Verdana" w:hAnsi="Verdana"/>
          <w:b/>
          <w:bCs/>
          <w:sz w:val="20"/>
        </w:rPr>
        <w:tab/>
      </w:r>
      <w:r>
        <w:rPr>
          <w:rFonts w:ascii="Verdana" w:hAnsi="Verdana"/>
          <w:b/>
          <w:bCs/>
          <w:sz w:val="20"/>
        </w:rPr>
        <w:tab/>
      </w:r>
      <w:r>
        <w:rPr>
          <w:rFonts w:ascii="Verdana" w:hAnsi="Verdana"/>
          <w:b/>
          <w:bCs/>
          <w:sz w:val="20"/>
        </w:rPr>
        <w:tab/>
        <w:t xml:space="preserve"> </w:t>
      </w:r>
      <w:r>
        <w:rPr>
          <w:rFonts w:ascii="Verdana" w:hAnsi="Verdana"/>
          <w:b/>
          <w:bCs/>
          <w:sz w:val="20"/>
        </w:rPr>
        <w:tab/>
        <w:t xml:space="preserve">     Yours Sincerely</w:t>
      </w:r>
    </w:p>
    <w:p w:rsidR="00D87D28" w:rsidRDefault="00D87D28" w:rsidP="00F67B0A">
      <w:pPr>
        <w:jc w:val="right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 xml:space="preserve">  </w:t>
      </w:r>
      <w:r>
        <w:tab/>
      </w:r>
      <w:r>
        <w:rPr>
          <w:b/>
        </w:rPr>
        <w:t xml:space="preserve">  </w:t>
      </w:r>
      <w:r w:rsidR="00DD0100">
        <w:rPr>
          <w:rFonts w:ascii="Verdana" w:hAnsi="Verdana"/>
          <w:b/>
          <w:sz w:val="22"/>
        </w:rPr>
        <w:t>Ashish</w:t>
      </w:r>
      <w:r w:rsidR="0064209F">
        <w:rPr>
          <w:rFonts w:ascii="Verdana" w:hAnsi="Verdana"/>
          <w:b/>
          <w:sz w:val="22"/>
        </w:rPr>
        <w:t xml:space="preserve"> Patel</w:t>
      </w:r>
    </w:p>
    <w:sectPr w:rsidR="00D87D28">
      <w:headerReference w:type="default" r:id="rId8"/>
      <w:footnotePr>
        <w:pos w:val="beneathText"/>
      </w:footnotePr>
      <w:pgSz w:w="11905" w:h="16837"/>
      <w:pgMar w:top="762" w:right="1440" w:bottom="720" w:left="1440" w:header="70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728" w:rsidRDefault="00D51728">
      <w:r>
        <w:separator/>
      </w:r>
    </w:p>
  </w:endnote>
  <w:endnote w:type="continuationSeparator" w:id="1">
    <w:p w:rsidR="00D51728" w:rsidRDefault="00D51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728" w:rsidRDefault="00D51728">
      <w:r>
        <w:separator/>
      </w:r>
    </w:p>
  </w:footnote>
  <w:footnote w:type="continuationSeparator" w:id="1">
    <w:p w:rsidR="00D51728" w:rsidRDefault="00D51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D28" w:rsidRDefault="00D87D28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409000B"/>
    <w:lvl w:ilvl="0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  <w:sz w:val="20"/>
        <w:szCs w:val="2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BAE3677"/>
    <w:multiLevelType w:val="multilevel"/>
    <w:tmpl w:val="0BF04C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FE3C48"/>
    <w:multiLevelType w:val="multilevel"/>
    <w:tmpl w:val="A38CA0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3A74B8"/>
    <w:multiLevelType w:val="multilevel"/>
    <w:tmpl w:val="FC666D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066689"/>
    <w:multiLevelType w:val="hybridMultilevel"/>
    <w:tmpl w:val="D25A682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C73D4B"/>
    <w:multiLevelType w:val="hybridMultilevel"/>
    <w:tmpl w:val="49E64CB0"/>
    <w:lvl w:ilvl="0" w:tplc="4E4410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21434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874DA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EB667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C60AB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98059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3EA4F5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F60E6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386B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BE230A"/>
    <w:multiLevelType w:val="hybridMultilevel"/>
    <w:tmpl w:val="FDAAF0A6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3">
    <w:nsid w:val="3A994114"/>
    <w:multiLevelType w:val="hybridMultilevel"/>
    <w:tmpl w:val="180CD8CA"/>
    <w:lvl w:ilvl="0" w:tplc="D4F6A3AA">
      <w:start w:val="19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cs="Wingdings" w:hint="default"/>
        <w:color w:val="0C2D83"/>
        <w:sz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E35F39"/>
    <w:multiLevelType w:val="multilevel"/>
    <w:tmpl w:val="A9D4A6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776214"/>
    <w:multiLevelType w:val="hybridMultilevel"/>
    <w:tmpl w:val="DBCCB3B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4708AC"/>
    <w:multiLevelType w:val="multilevel"/>
    <w:tmpl w:val="74F2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F6C040D"/>
    <w:multiLevelType w:val="multilevel"/>
    <w:tmpl w:val="179295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C10776"/>
    <w:multiLevelType w:val="hybridMultilevel"/>
    <w:tmpl w:val="D2848EF0"/>
    <w:lvl w:ilvl="0" w:tplc="FDA2FD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4EDD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374F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2A292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CD64A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2C75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BD627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BF2BB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FCA2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8930276"/>
    <w:multiLevelType w:val="hybridMultilevel"/>
    <w:tmpl w:val="01848D8A"/>
    <w:lvl w:ilvl="0" w:tplc="57966AAE">
      <w:start w:val="19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Wingdings" w:hAnsi="Wingdings" w:cs="Wingdings" w:hint="default"/>
        <w:color w:val="0C2D83"/>
        <w:sz w:val="22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19"/>
  </w:num>
  <w:num w:numId="10">
    <w:abstractNumId w:val="13"/>
  </w:num>
  <w:num w:numId="11">
    <w:abstractNumId w:val="12"/>
  </w:num>
  <w:num w:numId="12">
    <w:abstractNumId w:val="18"/>
  </w:num>
  <w:num w:numId="13">
    <w:abstractNumId w:val="11"/>
  </w:num>
  <w:num w:numId="14">
    <w:abstractNumId w:val="7"/>
  </w:num>
  <w:num w:numId="15">
    <w:abstractNumId w:val="8"/>
  </w:num>
  <w:num w:numId="16">
    <w:abstractNumId w:val="9"/>
  </w:num>
  <w:num w:numId="17">
    <w:abstractNumId w:val="14"/>
  </w:num>
  <w:num w:numId="18">
    <w:abstractNumId w:val="17"/>
  </w:num>
  <w:num w:numId="19">
    <w:abstractNumId w:val="16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F3389D"/>
    <w:rsid w:val="0000041D"/>
    <w:rsid w:val="00004F35"/>
    <w:rsid w:val="000062DB"/>
    <w:rsid w:val="0000657D"/>
    <w:rsid w:val="000100A4"/>
    <w:rsid w:val="0002574B"/>
    <w:rsid w:val="00025860"/>
    <w:rsid w:val="000262FD"/>
    <w:rsid w:val="000316D2"/>
    <w:rsid w:val="00036235"/>
    <w:rsid w:val="00036F72"/>
    <w:rsid w:val="000412B0"/>
    <w:rsid w:val="0004307D"/>
    <w:rsid w:val="0004569B"/>
    <w:rsid w:val="000460FA"/>
    <w:rsid w:val="000506EB"/>
    <w:rsid w:val="000508DF"/>
    <w:rsid w:val="00051BB1"/>
    <w:rsid w:val="00052074"/>
    <w:rsid w:val="000636D2"/>
    <w:rsid w:val="000655F5"/>
    <w:rsid w:val="0007088A"/>
    <w:rsid w:val="00072663"/>
    <w:rsid w:val="0008033B"/>
    <w:rsid w:val="00086E3F"/>
    <w:rsid w:val="000874CD"/>
    <w:rsid w:val="00087C29"/>
    <w:rsid w:val="00095D04"/>
    <w:rsid w:val="000A084B"/>
    <w:rsid w:val="000A6D7B"/>
    <w:rsid w:val="000B697A"/>
    <w:rsid w:val="000B734A"/>
    <w:rsid w:val="000D148F"/>
    <w:rsid w:val="000D40AC"/>
    <w:rsid w:val="000D5072"/>
    <w:rsid w:val="000E08FC"/>
    <w:rsid w:val="000F57AA"/>
    <w:rsid w:val="000F5D0B"/>
    <w:rsid w:val="00102443"/>
    <w:rsid w:val="001030C2"/>
    <w:rsid w:val="00113F61"/>
    <w:rsid w:val="00116BD8"/>
    <w:rsid w:val="00120F56"/>
    <w:rsid w:val="00125A44"/>
    <w:rsid w:val="00140DA6"/>
    <w:rsid w:val="0014133A"/>
    <w:rsid w:val="0014228E"/>
    <w:rsid w:val="001561B8"/>
    <w:rsid w:val="00163AD7"/>
    <w:rsid w:val="00167917"/>
    <w:rsid w:val="00177F17"/>
    <w:rsid w:val="00183AB3"/>
    <w:rsid w:val="00185D38"/>
    <w:rsid w:val="00185EEC"/>
    <w:rsid w:val="00190387"/>
    <w:rsid w:val="001A6692"/>
    <w:rsid w:val="001A6A51"/>
    <w:rsid w:val="001E10C3"/>
    <w:rsid w:val="001E1888"/>
    <w:rsid w:val="001E28FE"/>
    <w:rsid w:val="001E7781"/>
    <w:rsid w:val="001F7164"/>
    <w:rsid w:val="0020075F"/>
    <w:rsid w:val="00205C61"/>
    <w:rsid w:val="0020779C"/>
    <w:rsid w:val="0021255F"/>
    <w:rsid w:val="00212A71"/>
    <w:rsid w:val="00214B08"/>
    <w:rsid w:val="002152B1"/>
    <w:rsid w:val="00221D72"/>
    <w:rsid w:val="00221D9E"/>
    <w:rsid w:val="00225B25"/>
    <w:rsid w:val="002338ED"/>
    <w:rsid w:val="002340A4"/>
    <w:rsid w:val="002344CB"/>
    <w:rsid w:val="00237547"/>
    <w:rsid w:val="00241C25"/>
    <w:rsid w:val="00243C28"/>
    <w:rsid w:val="0024632A"/>
    <w:rsid w:val="00251258"/>
    <w:rsid w:val="00256206"/>
    <w:rsid w:val="00257A41"/>
    <w:rsid w:val="0026047F"/>
    <w:rsid w:val="002611F6"/>
    <w:rsid w:val="002620C0"/>
    <w:rsid w:val="0027179B"/>
    <w:rsid w:val="0027304D"/>
    <w:rsid w:val="00274767"/>
    <w:rsid w:val="00274A78"/>
    <w:rsid w:val="002812E1"/>
    <w:rsid w:val="00281378"/>
    <w:rsid w:val="00282877"/>
    <w:rsid w:val="002862F9"/>
    <w:rsid w:val="0029078C"/>
    <w:rsid w:val="002912DA"/>
    <w:rsid w:val="002923E7"/>
    <w:rsid w:val="0029261D"/>
    <w:rsid w:val="002952D4"/>
    <w:rsid w:val="002A3BA2"/>
    <w:rsid w:val="002A7900"/>
    <w:rsid w:val="002B1E79"/>
    <w:rsid w:val="002B24A3"/>
    <w:rsid w:val="002B2618"/>
    <w:rsid w:val="002B61E2"/>
    <w:rsid w:val="002C6027"/>
    <w:rsid w:val="002D0C34"/>
    <w:rsid w:val="002D2E99"/>
    <w:rsid w:val="002D512A"/>
    <w:rsid w:val="002F1C6A"/>
    <w:rsid w:val="002F7DD6"/>
    <w:rsid w:val="00300C4B"/>
    <w:rsid w:val="0030412B"/>
    <w:rsid w:val="00306627"/>
    <w:rsid w:val="003118AB"/>
    <w:rsid w:val="003145BE"/>
    <w:rsid w:val="00320447"/>
    <w:rsid w:val="00322EBA"/>
    <w:rsid w:val="00333E55"/>
    <w:rsid w:val="003372B2"/>
    <w:rsid w:val="00343E56"/>
    <w:rsid w:val="003450CB"/>
    <w:rsid w:val="003460D0"/>
    <w:rsid w:val="0034684C"/>
    <w:rsid w:val="0034706F"/>
    <w:rsid w:val="00347305"/>
    <w:rsid w:val="00364861"/>
    <w:rsid w:val="0037025C"/>
    <w:rsid w:val="003773A0"/>
    <w:rsid w:val="00377779"/>
    <w:rsid w:val="003827C5"/>
    <w:rsid w:val="003845A3"/>
    <w:rsid w:val="003928F9"/>
    <w:rsid w:val="0039347C"/>
    <w:rsid w:val="00393734"/>
    <w:rsid w:val="003964A3"/>
    <w:rsid w:val="003A126E"/>
    <w:rsid w:val="003A6599"/>
    <w:rsid w:val="003B2FC2"/>
    <w:rsid w:val="003B3B55"/>
    <w:rsid w:val="003B4BB6"/>
    <w:rsid w:val="003B5449"/>
    <w:rsid w:val="003C082C"/>
    <w:rsid w:val="003C11D7"/>
    <w:rsid w:val="003C166B"/>
    <w:rsid w:val="003C2D7C"/>
    <w:rsid w:val="003C49B6"/>
    <w:rsid w:val="003C69D6"/>
    <w:rsid w:val="003E49F4"/>
    <w:rsid w:val="003E4FB2"/>
    <w:rsid w:val="004000FF"/>
    <w:rsid w:val="00405B50"/>
    <w:rsid w:val="0040760E"/>
    <w:rsid w:val="00411FE6"/>
    <w:rsid w:val="004132AD"/>
    <w:rsid w:val="00414EC6"/>
    <w:rsid w:val="00420898"/>
    <w:rsid w:val="00426201"/>
    <w:rsid w:val="0043208A"/>
    <w:rsid w:val="00440784"/>
    <w:rsid w:val="004407BD"/>
    <w:rsid w:val="004412B4"/>
    <w:rsid w:val="00441D10"/>
    <w:rsid w:val="0045220E"/>
    <w:rsid w:val="004577CF"/>
    <w:rsid w:val="004642E6"/>
    <w:rsid w:val="004669F0"/>
    <w:rsid w:val="00473293"/>
    <w:rsid w:val="00474A05"/>
    <w:rsid w:val="004774E6"/>
    <w:rsid w:val="0048039F"/>
    <w:rsid w:val="004831A6"/>
    <w:rsid w:val="00486A30"/>
    <w:rsid w:val="004870D4"/>
    <w:rsid w:val="00492A15"/>
    <w:rsid w:val="004932A9"/>
    <w:rsid w:val="00495663"/>
    <w:rsid w:val="00497275"/>
    <w:rsid w:val="004A49F0"/>
    <w:rsid w:val="004A690A"/>
    <w:rsid w:val="004B20C3"/>
    <w:rsid w:val="004B40DB"/>
    <w:rsid w:val="004B51A9"/>
    <w:rsid w:val="004C1063"/>
    <w:rsid w:val="004D0A39"/>
    <w:rsid w:val="004D127B"/>
    <w:rsid w:val="004D729A"/>
    <w:rsid w:val="004F1EE8"/>
    <w:rsid w:val="004F31A8"/>
    <w:rsid w:val="00506183"/>
    <w:rsid w:val="00507E16"/>
    <w:rsid w:val="005129C1"/>
    <w:rsid w:val="00517F7F"/>
    <w:rsid w:val="00523F78"/>
    <w:rsid w:val="0052525D"/>
    <w:rsid w:val="00532016"/>
    <w:rsid w:val="00532040"/>
    <w:rsid w:val="005335F4"/>
    <w:rsid w:val="00535F95"/>
    <w:rsid w:val="00540565"/>
    <w:rsid w:val="0055033E"/>
    <w:rsid w:val="005548D0"/>
    <w:rsid w:val="00555125"/>
    <w:rsid w:val="005630BF"/>
    <w:rsid w:val="00563E47"/>
    <w:rsid w:val="0056584F"/>
    <w:rsid w:val="00565FA9"/>
    <w:rsid w:val="005678A2"/>
    <w:rsid w:val="00572073"/>
    <w:rsid w:val="00575984"/>
    <w:rsid w:val="0057614D"/>
    <w:rsid w:val="0058226D"/>
    <w:rsid w:val="005823EC"/>
    <w:rsid w:val="00583564"/>
    <w:rsid w:val="005859EE"/>
    <w:rsid w:val="00585F82"/>
    <w:rsid w:val="00590C06"/>
    <w:rsid w:val="00593BFD"/>
    <w:rsid w:val="0059763B"/>
    <w:rsid w:val="005A0CBA"/>
    <w:rsid w:val="005A1416"/>
    <w:rsid w:val="005A23B2"/>
    <w:rsid w:val="005A61FF"/>
    <w:rsid w:val="005A7E53"/>
    <w:rsid w:val="005A7F57"/>
    <w:rsid w:val="005D0631"/>
    <w:rsid w:val="005D0BE7"/>
    <w:rsid w:val="005D2239"/>
    <w:rsid w:val="005D53D4"/>
    <w:rsid w:val="005D5A04"/>
    <w:rsid w:val="005D73D2"/>
    <w:rsid w:val="005D759E"/>
    <w:rsid w:val="005E26D2"/>
    <w:rsid w:val="005E5D0C"/>
    <w:rsid w:val="005F6AC8"/>
    <w:rsid w:val="00607A3D"/>
    <w:rsid w:val="00612038"/>
    <w:rsid w:val="0061383B"/>
    <w:rsid w:val="0061499C"/>
    <w:rsid w:val="006273BA"/>
    <w:rsid w:val="006313F1"/>
    <w:rsid w:val="0064209F"/>
    <w:rsid w:val="0064376F"/>
    <w:rsid w:val="00645EB6"/>
    <w:rsid w:val="00650483"/>
    <w:rsid w:val="00652165"/>
    <w:rsid w:val="00663AD1"/>
    <w:rsid w:val="006658BC"/>
    <w:rsid w:val="006831BB"/>
    <w:rsid w:val="0068643E"/>
    <w:rsid w:val="00687270"/>
    <w:rsid w:val="006953A7"/>
    <w:rsid w:val="006A001E"/>
    <w:rsid w:val="006A592E"/>
    <w:rsid w:val="006A5D07"/>
    <w:rsid w:val="006B248A"/>
    <w:rsid w:val="006B250D"/>
    <w:rsid w:val="006C3837"/>
    <w:rsid w:val="006C3DE6"/>
    <w:rsid w:val="006C4D4A"/>
    <w:rsid w:val="006C5142"/>
    <w:rsid w:val="006C6250"/>
    <w:rsid w:val="006C70FF"/>
    <w:rsid w:val="006D2065"/>
    <w:rsid w:val="006D2920"/>
    <w:rsid w:val="006D4749"/>
    <w:rsid w:val="006D60B4"/>
    <w:rsid w:val="006D7229"/>
    <w:rsid w:val="006E00BA"/>
    <w:rsid w:val="006E1B0B"/>
    <w:rsid w:val="006E1BE9"/>
    <w:rsid w:val="006E3E1B"/>
    <w:rsid w:val="006E745B"/>
    <w:rsid w:val="006E7B55"/>
    <w:rsid w:val="006F163E"/>
    <w:rsid w:val="006F3544"/>
    <w:rsid w:val="00700C27"/>
    <w:rsid w:val="00704230"/>
    <w:rsid w:val="00704858"/>
    <w:rsid w:val="007052A5"/>
    <w:rsid w:val="00710246"/>
    <w:rsid w:val="00712D06"/>
    <w:rsid w:val="00714C5B"/>
    <w:rsid w:val="00720858"/>
    <w:rsid w:val="007367CE"/>
    <w:rsid w:val="00744438"/>
    <w:rsid w:val="00752614"/>
    <w:rsid w:val="007555DC"/>
    <w:rsid w:val="00756A71"/>
    <w:rsid w:val="007621B9"/>
    <w:rsid w:val="00762D63"/>
    <w:rsid w:val="00765A6A"/>
    <w:rsid w:val="0078013E"/>
    <w:rsid w:val="00781222"/>
    <w:rsid w:val="00781393"/>
    <w:rsid w:val="00782F92"/>
    <w:rsid w:val="00783100"/>
    <w:rsid w:val="00790CB4"/>
    <w:rsid w:val="0079253A"/>
    <w:rsid w:val="00792A68"/>
    <w:rsid w:val="007A63CF"/>
    <w:rsid w:val="007B0460"/>
    <w:rsid w:val="007B2EF6"/>
    <w:rsid w:val="007B7B41"/>
    <w:rsid w:val="007C1E09"/>
    <w:rsid w:val="007C5761"/>
    <w:rsid w:val="007C6C28"/>
    <w:rsid w:val="007C6D38"/>
    <w:rsid w:val="007D00B7"/>
    <w:rsid w:val="007D1DBC"/>
    <w:rsid w:val="007E01F6"/>
    <w:rsid w:val="007E09F4"/>
    <w:rsid w:val="007E31D7"/>
    <w:rsid w:val="007E7237"/>
    <w:rsid w:val="007F1A09"/>
    <w:rsid w:val="00801EDF"/>
    <w:rsid w:val="00802265"/>
    <w:rsid w:val="008038D2"/>
    <w:rsid w:val="00810552"/>
    <w:rsid w:val="00814F40"/>
    <w:rsid w:val="00815910"/>
    <w:rsid w:val="008167C9"/>
    <w:rsid w:val="00830C33"/>
    <w:rsid w:val="00843516"/>
    <w:rsid w:val="00846FFB"/>
    <w:rsid w:val="00854390"/>
    <w:rsid w:val="00856566"/>
    <w:rsid w:val="00860741"/>
    <w:rsid w:val="00863889"/>
    <w:rsid w:val="00875D4E"/>
    <w:rsid w:val="00877AE4"/>
    <w:rsid w:val="00891951"/>
    <w:rsid w:val="00895A88"/>
    <w:rsid w:val="008A0615"/>
    <w:rsid w:val="008A4B9C"/>
    <w:rsid w:val="008A7FE5"/>
    <w:rsid w:val="008B02CC"/>
    <w:rsid w:val="008B0393"/>
    <w:rsid w:val="008B12A7"/>
    <w:rsid w:val="008B3674"/>
    <w:rsid w:val="008B3FA0"/>
    <w:rsid w:val="008B43E2"/>
    <w:rsid w:val="008B4BE3"/>
    <w:rsid w:val="008B5F8C"/>
    <w:rsid w:val="008C45FD"/>
    <w:rsid w:val="008C5076"/>
    <w:rsid w:val="008C6BA1"/>
    <w:rsid w:val="008D013F"/>
    <w:rsid w:val="008D372A"/>
    <w:rsid w:val="008D44D3"/>
    <w:rsid w:val="008E283C"/>
    <w:rsid w:val="008F1C31"/>
    <w:rsid w:val="008F379E"/>
    <w:rsid w:val="008F43CD"/>
    <w:rsid w:val="008F6E14"/>
    <w:rsid w:val="00902F74"/>
    <w:rsid w:val="0091309B"/>
    <w:rsid w:val="00914D0C"/>
    <w:rsid w:val="00923D42"/>
    <w:rsid w:val="00930CAF"/>
    <w:rsid w:val="009374E7"/>
    <w:rsid w:val="009409C7"/>
    <w:rsid w:val="00942A96"/>
    <w:rsid w:val="009464F2"/>
    <w:rsid w:val="009469F2"/>
    <w:rsid w:val="0094713B"/>
    <w:rsid w:val="00947790"/>
    <w:rsid w:val="009520C7"/>
    <w:rsid w:val="009527CC"/>
    <w:rsid w:val="00960126"/>
    <w:rsid w:val="00961699"/>
    <w:rsid w:val="00963AFA"/>
    <w:rsid w:val="00964ECD"/>
    <w:rsid w:val="0097188C"/>
    <w:rsid w:val="009732A0"/>
    <w:rsid w:val="00982FB6"/>
    <w:rsid w:val="009910A8"/>
    <w:rsid w:val="00992361"/>
    <w:rsid w:val="009A30DD"/>
    <w:rsid w:val="009A6C5A"/>
    <w:rsid w:val="009B160D"/>
    <w:rsid w:val="009B35B2"/>
    <w:rsid w:val="009B6253"/>
    <w:rsid w:val="009D7C0B"/>
    <w:rsid w:val="009E384C"/>
    <w:rsid w:val="009E4226"/>
    <w:rsid w:val="009F1B45"/>
    <w:rsid w:val="00A00509"/>
    <w:rsid w:val="00A01A8F"/>
    <w:rsid w:val="00A01B99"/>
    <w:rsid w:val="00A056F6"/>
    <w:rsid w:val="00A05788"/>
    <w:rsid w:val="00A110A1"/>
    <w:rsid w:val="00A113E1"/>
    <w:rsid w:val="00A12A15"/>
    <w:rsid w:val="00A13598"/>
    <w:rsid w:val="00A148C8"/>
    <w:rsid w:val="00A332E6"/>
    <w:rsid w:val="00A340D6"/>
    <w:rsid w:val="00A34882"/>
    <w:rsid w:val="00A34D40"/>
    <w:rsid w:val="00A3709A"/>
    <w:rsid w:val="00A42843"/>
    <w:rsid w:val="00A44514"/>
    <w:rsid w:val="00A57E4A"/>
    <w:rsid w:val="00A62688"/>
    <w:rsid w:val="00A651A4"/>
    <w:rsid w:val="00A66078"/>
    <w:rsid w:val="00A67125"/>
    <w:rsid w:val="00A712AD"/>
    <w:rsid w:val="00A7481F"/>
    <w:rsid w:val="00A8536A"/>
    <w:rsid w:val="00A85B9C"/>
    <w:rsid w:val="00A91CA3"/>
    <w:rsid w:val="00A951AC"/>
    <w:rsid w:val="00A964EA"/>
    <w:rsid w:val="00A97E2F"/>
    <w:rsid w:val="00AB1AF2"/>
    <w:rsid w:val="00AB2C57"/>
    <w:rsid w:val="00AB3BDB"/>
    <w:rsid w:val="00AB5989"/>
    <w:rsid w:val="00AB72EC"/>
    <w:rsid w:val="00AC32E2"/>
    <w:rsid w:val="00AC51E9"/>
    <w:rsid w:val="00AC73F2"/>
    <w:rsid w:val="00AD0F5D"/>
    <w:rsid w:val="00AE1EB1"/>
    <w:rsid w:val="00AE5A3F"/>
    <w:rsid w:val="00AE7FEC"/>
    <w:rsid w:val="00AF2FB1"/>
    <w:rsid w:val="00B0072A"/>
    <w:rsid w:val="00B01918"/>
    <w:rsid w:val="00B04A8C"/>
    <w:rsid w:val="00B0758B"/>
    <w:rsid w:val="00B1665D"/>
    <w:rsid w:val="00B16FC1"/>
    <w:rsid w:val="00B258CE"/>
    <w:rsid w:val="00B25ECE"/>
    <w:rsid w:val="00B2735D"/>
    <w:rsid w:val="00B30726"/>
    <w:rsid w:val="00B31184"/>
    <w:rsid w:val="00B31415"/>
    <w:rsid w:val="00B3289A"/>
    <w:rsid w:val="00B35D94"/>
    <w:rsid w:val="00B36089"/>
    <w:rsid w:val="00B4107E"/>
    <w:rsid w:val="00B46A30"/>
    <w:rsid w:val="00B5216E"/>
    <w:rsid w:val="00B53A83"/>
    <w:rsid w:val="00B54CD1"/>
    <w:rsid w:val="00B56969"/>
    <w:rsid w:val="00B57319"/>
    <w:rsid w:val="00B65385"/>
    <w:rsid w:val="00B71DF2"/>
    <w:rsid w:val="00B8251B"/>
    <w:rsid w:val="00B8333E"/>
    <w:rsid w:val="00B83719"/>
    <w:rsid w:val="00B928EE"/>
    <w:rsid w:val="00BA7E41"/>
    <w:rsid w:val="00BC104E"/>
    <w:rsid w:val="00BD22C5"/>
    <w:rsid w:val="00BD25E5"/>
    <w:rsid w:val="00BD4BF6"/>
    <w:rsid w:val="00BF00B1"/>
    <w:rsid w:val="00BF050D"/>
    <w:rsid w:val="00C005E3"/>
    <w:rsid w:val="00C03BF5"/>
    <w:rsid w:val="00C06018"/>
    <w:rsid w:val="00C105C4"/>
    <w:rsid w:val="00C1473D"/>
    <w:rsid w:val="00C24740"/>
    <w:rsid w:val="00C24FE5"/>
    <w:rsid w:val="00C313D9"/>
    <w:rsid w:val="00C316B9"/>
    <w:rsid w:val="00C32C92"/>
    <w:rsid w:val="00C40CEB"/>
    <w:rsid w:val="00C41D94"/>
    <w:rsid w:val="00C457DB"/>
    <w:rsid w:val="00C46F55"/>
    <w:rsid w:val="00C47C9D"/>
    <w:rsid w:val="00C50774"/>
    <w:rsid w:val="00C50ACC"/>
    <w:rsid w:val="00C53FC1"/>
    <w:rsid w:val="00C61EEF"/>
    <w:rsid w:val="00C64B46"/>
    <w:rsid w:val="00C7476D"/>
    <w:rsid w:val="00C75607"/>
    <w:rsid w:val="00C75C30"/>
    <w:rsid w:val="00C822BE"/>
    <w:rsid w:val="00C832EC"/>
    <w:rsid w:val="00C85472"/>
    <w:rsid w:val="00C8726A"/>
    <w:rsid w:val="00CB2FFD"/>
    <w:rsid w:val="00CC2A9A"/>
    <w:rsid w:val="00CC34B2"/>
    <w:rsid w:val="00CC5A4A"/>
    <w:rsid w:val="00CC631A"/>
    <w:rsid w:val="00CC700C"/>
    <w:rsid w:val="00CD3C88"/>
    <w:rsid w:val="00CD49F8"/>
    <w:rsid w:val="00CD57F8"/>
    <w:rsid w:val="00CD77FA"/>
    <w:rsid w:val="00CE1293"/>
    <w:rsid w:val="00CE4138"/>
    <w:rsid w:val="00CE47B1"/>
    <w:rsid w:val="00CF1C8D"/>
    <w:rsid w:val="00CF3CCB"/>
    <w:rsid w:val="00CF7316"/>
    <w:rsid w:val="00D0010B"/>
    <w:rsid w:val="00D07E21"/>
    <w:rsid w:val="00D10ABA"/>
    <w:rsid w:val="00D168B4"/>
    <w:rsid w:val="00D269CF"/>
    <w:rsid w:val="00D27F27"/>
    <w:rsid w:val="00D32298"/>
    <w:rsid w:val="00D359C5"/>
    <w:rsid w:val="00D3709B"/>
    <w:rsid w:val="00D37C61"/>
    <w:rsid w:val="00D442BC"/>
    <w:rsid w:val="00D4533A"/>
    <w:rsid w:val="00D45638"/>
    <w:rsid w:val="00D47A02"/>
    <w:rsid w:val="00D51728"/>
    <w:rsid w:val="00D52A6B"/>
    <w:rsid w:val="00D65BF6"/>
    <w:rsid w:val="00D76CD0"/>
    <w:rsid w:val="00D81F29"/>
    <w:rsid w:val="00D82E2E"/>
    <w:rsid w:val="00D87630"/>
    <w:rsid w:val="00D87D28"/>
    <w:rsid w:val="00D96022"/>
    <w:rsid w:val="00D974D6"/>
    <w:rsid w:val="00DA2462"/>
    <w:rsid w:val="00DA6755"/>
    <w:rsid w:val="00DA6E9F"/>
    <w:rsid w:val="00DB048C"/>
    <w:rsid w:val="00DB15EF"/>
    <w:rsid w:val="00DB3129"/>
    <w:rsid w:val="00DB5C68"/>
    <w:rsid w:val="00DC190F"/>
    <w:rsid w:val="00DC3A33"/>
    <w:rsid w:val="00DC4DB1"/>
    <w:rsid w:val="00DC79C8"/>
    <w:rsid w:val="00DD0100"/>
    <w:rsid w:val="00DD0B7A"/>
    <w:rsid w:val="00DD0F61"/>
    <w:rsid w:val="00DD54B6"/>
    <w:rsid w:val="00DE023F"/>
    <w:rsid w:val="00DE158D"/>
    <w:rsid w:val="00DE1AE4"/>
    <w:rsid w:val="00DE1C78"/>
    <w:rsid w:val="00DE4243"/>
    <w:rsid w:val="00DE4782"/>
    <w:rsid w:val="00DE5BB1"/>
    <w:rsid w:val="00DE60B2"/>
    <w:rsid w:val="00DE625E"/>
    <w:rsid w:val="00DE69FF"/>
    <w:rsid w:val="00DF09E9"/>
    <w:rsid w:val="00DF55A4"/>
    <w:rsid w:val="00DF5E02"/>
    <w:rsid w:val="00E14806"/>
    <w:rsid w:val="00E151F8"/>
    <w:rsid w:val="00E15480"/>
    <w:rsid w:val="00E20226"/>
    <w:rsid w:val="00E20D14"/>
    <w:rsid w:val="00E240B4"/>
    <w:rsid w:val="00E24CF9"/>
    <w:rsid w:val="00E25891"/>
    <w:rsid w:val="00E35283"/>
    <w:rsid w:val="00E372F6"/>
    <w:rsid w:val="00E54757"/>
    <w:rsid w:val="00E57FCC"/>
    <w:rsid w:val="00E62589"/>
    <w:rsid w:val="00E6270E"/>
    <w:rsid w:val="00E62CB6"/>
    <w:rsid w:val="00E6599B"/>
    <w:rsid w:val="00E678A5"/>
    <w:rsid w:val="00E742DD"/>
    <w:rsid w:val="00E74B71"/>
    <w:rsid w:val="00E77CAD"/>
    <w:rsid w:val="00E77D41"/>
    <w:rsid w:val="00E81629"/>
    <w:rsid w:val="00E8222D"/>
    <w:rsid w:val="00E8739A"/>
    <w:rsid w:val="00E921D9"/>
    <w:rsid w:val="00E96905"/>
    <w:rsid w:val="00E97F73"/>
    <w:rsid w:val="00EA1DF9"/>
    <w:rsid w:val="00EA27C6"/>
    <w:rsid w:val="00EA2B96"/>
    <w:rsid w:val="00EA2C44"/>
    <w:rsid w:val="00EB2AB5"/>
    <w:rsid w:val="00EB76C0"/>
    <w:rsid w:val="00EC694B"/>
    <w:rsid w:val="00EC7C26"/>
    <w:rsid w:val="00ED01F0"/>
    <w:rsid w:val="00ED07EA"/>
    <w:rsid w:val="00ED11A6"/>
    <w:rsid w:val="00ED1A48"/>
    <w:rsid w:val="00ED1CD6"/>
    <w:rsid w:val="00ED4894"/>
    <w:rsid w:val="00ED5394"/>
    <w:rsid w:val="00ED6F62"/>
    <w:rsid w:val="00EE1877"/>
    <w:rsid w:val="00EE62AB"/>
    <w:rsid w:val="00EF2F31"/>
    <w:rsid w:val="00EF34FC"/>
    <w:rsid w:val="00EF5C2D"/>
    <w:rsid w:val="00EF6023"/>
    <w:rsid w:val="00EF69BE"/>
    <w:rsid w:val="00F020A0"/>
    <w:rsid w:val="00F0216E"/>
    <w:rsid w:val="00F03570"/>
    <w:rsid w:val="00F05883"/>
    <w:rsid w:val="00F06F4D"/>
    <w:rsid w:val="00F105E5"/>
    <w:rsid w:val="00F11F01"/>
    <w:rsid w:val="00F1246A"/>
    <w:rsid w:val="00F141F0"/>
    <w:rsid w:val="00F15B3D"/>
    <w:rsid w:val="00F174AC"/>
    <w:rsid w:val="00F220E1"/>
    <w:rsid w:val="00F254A1"/>
    <w:rsid w:val="00F30E90"/>
    <w:rsid w:val="00F3389D"/>
    <w:rsid w:val="00F34A0A"/>
    <w:rsid w:val="00F358B7"/>
    <w:rsid w:val="00F4441B"/>
    <w:rsid w:val="00F444FB"/>
    <w:rsid w:val="00F45940"/>
    <w:rsid w:val="00F45B3C"/>
    <w:rsid w:val="00F61A60"/>
    <w:rsid w:val="00F6500B"/>
    <w:rsid w:val="00F67B0A"/>
    <w:rsid w:val="00F74977"/>
    <w:rsid w:val="00F7677D"/>
    <w:rsid w:val="00F872E9"/>
    <w:rsid w:val="00F96285"/>
    <w:rsid w:val="00F9748D"/>
    <w:rsid w:val="00FA427C"/>
    <w:rsid w:val="00FA6A83"/>
    <w:rsid w:val="00FA6FAA"/>
    <w:rsid w:val="00FB0CB9"/>
    <w:rsid w:val="00FC0423"/>
    <w:rsid w:val="00FD0906"/>
    <w:rsid w:val="00FE28DA"/>
    <w:rsid w:val="00FE7740"/>
    <w:rsid w:val="00FF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Medium Grid 2" w:semiHidden="0" w:unhideWhenUsed="0" w:qFormat="1"/>
    <w:lsdException w:name="Light Grid Accent 1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bCs/>
      <w:color w:val="333333"/>
      <w:szCs w:val="17"/>
      <w:lang w:val="en-GB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color w:val="000000"/>
      <w:sz w:val="20"/>
      <w:szCs w:val="15"/>
      <w:lang w:val="en-GB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after="120"/>
      <w:jc w:val="both"/>
      <w:outlineLvl w:val="2"/>
    </w:pPr>
    <w:rPr>
      <w:rFonts w:ascii="Verdana" w:hAnsi="Verdana"/>
      <w:b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Verdana" w:hAnsi="Verdana"/>
      <w:b/>
      <w:bCs/>
      <w:color w:val="006699"/>
      <w:sz w:val="27"/>
      <w:szCs w:val="27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both"/>
      <w:outlineLvl w:val="4"/>
    </w:pPr>
    <w:rPr>
      <w:rFonts w:eastAsia="Arial Unicode MS" w:cs="Arial Unicode MS"/>
      <w:b/>
      <w:i/>
      <w:szCs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jc w:val="center"/>
      <w:outlineLvl w:val="5"/>
    </w:pPr>
    <w:rPr>
      <w:rFonts w:eastAsia="Arial Unicode MS" w:cs="Arial Unicode MS"/>
      <w:b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both"/>
      <w:outlineLvl w:val="7"/>
    </w:pPr>
    <w:rPr>
      <w:rFonts w:ascii="Verdana" w:hAnsi="Verdana"/>
      <w:b/>
      <w:sz w:val="22"/>
      <w:szCs w:val="20"/>
      <w:u w:val="single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rFonts w:cs="Arial"/>
      <w:sz w:val="28"/>
      <w:szCs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5z4">
    <w:name w:val="WW8Num5z4"/>
    <w:rPr>
      <w:rFonts w:ascii="Courier New" w:hAnsi="Courier New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4">
    <w:name w:val="WW8Num7z4"/>
    <w:rPr>
      <w:rFonts w:ascii="Courier New" w:hAnsi="Courier New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styleId="DefaultParagraphFont0">
    <w:name w:val="Default Paragraph Font"/>
    <w:semiHidden/>
  </w:style>
  <w:style w:type="character" w:styleId="Hyperlink">
    <w:name w:val="Hyperlink"/>
    <w:semiHidden/>
    <w:rPr>
      <w:color w:val="0000FF"/>
      <w:u w:val="single"/>
    </w:rPr>
  </w:style>
  <w:style w:type="character" w:customStyle="1" w:styleId="fields11">
    <w:name w:val="fields11"/>
    <w:rPr>
      <w:rFonts w:ascii="Verdana" w:hAnsi="Verdana"/>
      <w:b w:val="0"/>
      <w:bCs w:val="0"/>
      <w:strike w:val="0"/>
      <w:dstrike w:val="0"/>
      <w:color w:val="333333"/>
      <w:sz w:val="15"/>
      <w:szCs w:val="15"/>
      <w:u w:val="non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before="280" w:after="280"/>
    </w:pPr>
    <w:rPr>
      <w:rFonts w:ascii="Arial" w:hAnsi="Arial" w:cs="Arial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odyTextIndent">
    <w:name w:val="Body Text Indent"/>
    <w:basedOn w:val="Normal"/>
    <w:semiHidden/>
    <w:pPr>
      <w:spacing w:before="280" w:after="280"/>
      <w:ind w:left="360"/>
      <w:jc w:val="both"/>
    </w:pPr>
  </w:style>
  <w:style w:type="paragraph" w:styleId="BlockText">
    <w:name w:val="Block Text"/>
    <w:basedOn w:val="Normal"/>
    <w:semiHidden/>
    <w:pPr>
      <w:ind w:left="360" w:right="1080"/>
      <w:jc w:val="both"/>
    </w:pPr>
  </w:style>
  <w:style w:type="paragraph" w:styleId="BodyText2">
    <w:name w:val="Body Text 2"/>
    <w:basedOn w:val="Normal"/>
    <w:semiHidden/>
    <w:pPr>
      <w:ind w:right="1080"/>
      <w:jc w:val="both"/>
    </w:pPr>
  </w:style>
  <w:style w:type="paragraph" w:styleId="Title">
    <w:name w:val="Title"/>
    <w:basedOn w:val="Normal"/>
    <w:next w:val="Subtitle"/>
    <w:qFormat/>
    <w:pPr>
      <w:tabs>
        <w:tab w:val="left" w:pos="2925"/>
      </w:tabs>
      <w:jc w:val="center"/>
    </w:pPr>
    <w:rPr>
      <w:rFonts w:ascii="Verdana" w:hAnsi="Verdana" w:cs="Arial"/>
      <w:b/>
      <w:bCs/>
      <w:szCs w:val="22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styleId="PlainText">
    <w:name w:val="Plain Text"/>
    <w:basedOn w:val="Normal"/>
    <w:semiHidden/>
    <w:pPr>
      <w:autoSpaceDE w:val="0"/>
    </w:pPr>
    <w:rPr>
      <w:rFonts w:ascii="Courier New" w:hAnsi="Courier New" w:cs="Courier New"/>
      <w:sz w:val="20"/>
      <w:szCs w:val="20"/>
    </w:rPr>
  </w:style>
  <w:style w:type="paragraph" w:styleId="BodyText3">
    <w:name w:val="Body Text 3"/>
    <w:basedOn w:val="Normal"/>
    <w:semiHidden/>
    <w:pPr>
      <w:jc w:val="both"/>
    </w:pPr>
    <w:rPr>
      <w:rFonts w:ascii="Verdana" w:hAnsi="Verdana" w:cs="Arial"/>
      <w:sz w:val="20"/>
      <w:szCs w:val="1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customStyle="1" w:styleId="data1">
    <w:name w:val="data1"/>
    <w:rPr>
      <w:rFonts w:ascii="Verdana" w:hAnsi="Verdana" w:hint="default"/>
      <w:b/>
      <w:bCs/>
      <w:sz w:val="15"/>
      <w:szCs w:val="15"/>
    </w:rPr>
  </w:style>
  <w:style w:type="character" w:customStyle="1" w:styleId="style31">
    <w:name w:val="style31"/>
    <w:rsid w:val="00902F74"/>
    <w:rPr>
      <w:color w:val="FFFFFF"/>
    </w:rPr>
  </w:style>
  <w:style w:type="character" w:customStyle="1" w:styleId="st">
    <w:name w:val="st"/>
    <w:rsid w:val="00E240B4"/>
  </w:style>
  <w:style w:type="paragraph" w:styleId="NoSpacing">
    <w:name w:val="No Spacing"/>
    <w:link w:val="NoSpacingChar"/>
    <w:uiPriority w:val="1"/>
    <w:qFormat/>
    <w:rsid w:val="006E3E1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6E3E1B"/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6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8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6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8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9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amaashishpatel-001-site1.etempurl.com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Sudhanshu Jha</vt:lpstr>
    </vt:vector>
  </TitlesOfParts>
  <Company>Home Use</Company>
  <LinksUpToDate>false</LinksUpToDate>
  <CharactersWithSpaces>4622</CharactersWithSpaces>
  <SharedDoc>false</SharedDoc>
  <HLinks>
    <vt:vector size="6" baseType="variant">
      <vt:variant>
        <vt:i4>5963795</vt:i4>
      </vt:variant>
      <vt:variant>
        <vt:i4>0</vt:i4>
      </vt:variant>
      <vt:variant>
        <vt:i4>0</vt:i4>
      </vt:variant>
      <vt:variant>
        <vt:i4>5</vt:i4>
      </vt:variant>
      <vt:variant>
        <vt:lpwstr>http://iamaashishpatel-001-site1.etempurl.com/index.html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Sudhanshu Jha</dc:title>
  <dc:creator>Nilesh</dc:creator>
  <cp:lastModifiedBy>GOOD3</cp:lastModifiedBy>
  <cp:revision>2</cp:revision>
  <cp:lastPrinted>2016-04-10T17:37:00Z</cp:lastPrinted>
  <dcterms:created xsi:type="dcterms:W3CDTF">2017-04-18T11:26:00Z</dcterms:created>
  <dcterms:modified xsi:type="dcterms:W3CDTF">2017-04-18T11:26:00Z</dcterms:modified>
</cp:coreProperties>
</file>